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Default="00FE6EF0" w:rsidP="004B375A">
            <w:pPr>
              <w:pStyle w:val="Rientrocorpodeltesto21"/>
              <w:spacing w:after="0" w:line="360" w:lineRule="auto"/>
              <w:ind w:left="1440" w:hanging="1440"/>
              <w:jc w:val="center"/>
              <w:rPr>
                <w:b/>
                <w:sz w:val="18"/>
                <w:szCs w:val="18"/>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AD3F2B" w:rsidRPr="00FB491A" w:rsidRDefault="00AD3F2B" w:rsidP="004B375A">
            <w:pPr>
              <w:pStyle w:val="Rientrocorpodeltesto21"/>
              <w:spacing w:after="0" w:line="360" w:lineRule="auto"/>
              <w:ind w:left="1440" w:hanging="1440"/>
              <w:jc w:val="center"/>
              <w:rPr>
                <w:b/>
                <w:sz w:val="18"/>
                <w:szCs w:val="18"/>
                <w:lang w:val="de-DE"/>
              </w:rPr>
            </w:pPr>
          </w:p>
          <w:p w:rsidR="00AD3F2B" w:rsidRPr="00B7489A" w:rsidRDefault="00AD3F2B" w:rsidP="004B375A">
            <w:pPr>
              <w:pStyle w:val="Rientrocorpodeltesto21"/>
              <w:spacing w:after="0" w:line="360" w:lineRule="auto"/>
              <w:ind w:left="1440" w:hanging="1440"/>
              <w:jc w:val="center"/>
              <w:rPr>
                <w:b/>
                <w:bCs/>
                <w:lang w:val="de-DE"/>
              </w:rPr>
            </w:pPr>
            <w:r w:rsidRPr="0019530C">
              <w:rPr>
                <w:b/>
                <w:sz w:val="18"/>
                <w:szCs w:val="18"/>
                <w:lang w:val="it-IT"/>
              </w:rPr>
              <w:fldChar w:fldCharType="begin">
                <w:ffData>
                  <w:name w:val="Controllo2"/>
                  <w:enabled/>
                  <w:calcOnExit w:val="0"/>
                  <w:checkBox>
                    <w:sizeAuto/>
                    <w:default w:val="0"/>
                    <w:checked w:val="0"/>
                  </w:checkBox>
                </w:ffData>
              </w:fldChar>
            </w:r>
            <w:r w:rsidRPr="00FB491A">
              <w:rPr>
                <w:b/>
                <w:sz w:val="18"/>
                <w:szCs w:val="18"/>
                <w:lang w:val="de-DE"/>
              </w:rPr>
              <w:instrText xml:space="preserve"> FORMCHECKBOX </w:instrText>
            </w:r>
            <w:r w:rsidR="00B46E13">
              <w:rPr>
                <w:b/>
                <w:sz w:val="18"/>
                <w:szCs w:val="18"/>
                <w:lang w:val="it-IT"/>
              </w:rPr>
            </w:r>
            <w:r w:rsidR="00B46E13">
              <w:rPr>
                <w:b/>
                <w:sz w:val="18"/>
                <w:szCs w:val="18"/>
                <w:lang w:val="it-IT"/>
              </w:rPr>
              <w:fldChar w:fldCharType="separate"/>
            </w:r>
            <w:r w:rsidRPr="0019530C">
              <w:rPr>
                <w:b/>
                <w:sz w:val="18"/>
                <w:szCs w:val="18"/>
                <w:lang w:val="it-IT"/>
              </w:rPr>
              <w:fldChar w:fldCharType="end"/>
            </w:r>
            <w:r w:rsidRPr="00FB491A">
              <w:rPr>
                <w:b/>
                <w:sz w:val="18"/>
                <w:szCs w:val="18"/>
                <w:lang w:val="de-DE"/>
              </w:rPr>
              <w:t xml:space="preserve"> LOS </w:t>
            </w:r>
            <w:r w:rsidR="00BC03B0">
              <w:rPr>
                <w:b/>
                <w:sz w:val="18"/>
                <w:szCs w:val="18"/>
                <w:lang w:val="de-DE"/>
              </w:rPr>
              <w:t>8</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p>
          <w:p w:rsidR="00F05E39" w:rsidRPr="00AD3F2B"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AD3F2B" w:rsidRPr="00AD3F2B">
              <w:rPr>
                <w:b/>
                <w:bCs/>
                <w:sz w:val="18"/>
                <w:szCs w:val="18"/>
                <w:lang w:val="de-DE"/>
              </w:rPr>
              <w:t>AOV/SUA-SF 008/2021</w:t>
            </w:r>
            <w:r w:rsidR="00AD3F2B" w:rsidRPr="00AD3F2B">
              <w:rPr>
                <w:sz w:val="18"/>
                <w:szCs w:val="18"/>
                <w:lang w:val="de-DE"/>
              </w:rPr>
              <w:t xml:space="preserve">    </w:t>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BC03B0" w:rsidRPr="00BC03B0">
              <w:rPr>
                <w:b/>
                <w:bCs/>
                <w:sz w:val="18"/>
                <w:szCs w:val="18"/>
                <w:lang w:val="it-IT"/>
              </w:rPr>
              <w:t>86215876A9</w:t>
            </w:r>
          </w:p>
          <w:p w:rsidR="00F05E39" w:rsidRPr="00B7489A" w:rsidRDefault="00F05E39" w:rsidP="00CF7067">
            <w:pPr>
              <w:pStyle w:val="Rientrocorpodeltesto3"/>
              <w:spacing w:after="0" w:line="360" w:lineRule="auto"/>
              <w:ind w:left="0"/>
              <w:jc w:val="right"/>
              <w:rPr>
                <w:rFonts w:cs="Arial"/>
                <w:noProof w:val="0"/>
                <w:sz w:val="18"/>
                <w:szCs w:val="18"/>
                <w:lang w:val="de-DE"/>
              </w:rPr>
            </w:pP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Rientrocorpodeltesto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proofErr w:type="spellStart"/>
      <w:r w:rsidR="008071CB" w:rsidRPr="00B7489A">
        <w:rPr>
          <w:sz w:val="18"/>
          <w:szCs w:val="18"/>
          <w:lang w:val="de-DE"/>
        </w:rPr>
        <w:t>GvD</w:t>
      </w:r>
      <w:proofErr w:type="spellEnd"/>
      <w:r w:rsidR="008071CB" w:rsidRPr="00B7489A">
        <w:rPr>
          <w:sz w:val="18"/>
          <w:szCs w:val="18"/>
          <w:lang w:val="de-DE"/>
        </w:rPr>
        <w:t xml:space="preserve">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 xml:space="preserve">die Mitteilungen zur Ausschreibung, insbesondere jene gemäß Art. 76 Abs. 6 </w:t>
      </w:r>
      <w:proofErr w:type="spellStart"/>
      <w:r w:rsidR="005B6E05" w:rsidRPr="00B7489A">
        <w:rPr>
          <w:sz w:val="18"/>
          <w:szCs w:val="18"/>
          <w:lang w:val="de-DE"/>
        </w:rPr>
        <w:t>GvD</w:t>
      </w:r>
      <w:proofErr w:type="spellEnd"/>
      <w:r w:rsidR="005B6E05" w:rsidRPr="00B7489A">
        <w:rPr>
          <w:sz w:val="18"/>
          <w:szCs w:val="18"/>
          <w:lang w:val="de-DE"/>
        </w:rPr>
        <w:t xml:space="preserve">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B46E13"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w:t>
      </w:r>
      <w:proofErr w:type="spellStart"/>
      <w:r w:rsidRPr="00B7489A">
        <w:rPr>
          <w:sz w:val="18"/>
          <w:szCs w:val="18"/>
          <w:lang w:val="de-DE"/>
        </w:rPr>
        <w:t>GvD</w:t>
      </w:r>
      <w:proofErr w:type="spellEnd"/>
      <w:r w:rsidRPr="00B7489A">
        <w:rPr>
          <w:sz w:val="18"/>
          <w:szCs w:val="18"/>
          <w:lang w:val="de-DE"/>
        </w:rPr>
        <w:t xml:space="preserve">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gebildet auch in Form von Konsortialgesellschaften gemäß Art. 2615/</w:t>
      </w:r>
      <w:proofErr w:type="spellStart"/>
      <w:r w:rsidR="00FE2A98" w:rsidRPr="00B7489A">
        <w:rPr>
          <w:sz w:val="18"/>
          <w:szCs w:val="18"/>
          <w:lang w:val="de-DE"/>
        </w:rPr>
        <w:t>ter</w:t>
      </w:r>
      <w:proofErr w:type="spellEnd"/>
      <w:r w:rsidR="00FE2A98" w:rsidRPr="00B7489A">
        <w:rPr>
          <w:sz w:val="18"/>
          <w:szCs w:val="18"/>
          <w:lang w:val="de-DE"/>
        </w:rPr>
        <w:t xml:space="preserve">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4" w:name="_Hlk527364014"/>
    </w:p>
    <w:p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w:t>
      </w:r>
      <w:proofErr w:type="spellStart"/>
      <w:r w:rsidRPr="00B7489A">
        <w:rPr>
          <w:rFonts w:ascii="Arial" w:hAnsi="Arial" w:cs="Arial"/>
          <w:sz w:val="18"/>
          <w:szCs w:val="18"/>
          <w:lang w:val="de-DE"/>
        </w:rPr>
        <w:t>GvD</w:t>
      </w:r>
      <w:proofErr w:type="spellEnd"/>
      <w:r w:rsidRPr="00B7489A">
        <w:rPr>
          <w:rFonts w:ascii="Arial" w:hAnsi="Arial" w:cs="Arial"/>
          <w:sz w:val="18"/>
          <w:szCs w:val="18"/>
          <w:lang w:val="de-DE"/>
        </w:rPr>
        <w:t xml:space="preserve">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bookmarkStart w:id="5"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6"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6"/>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7"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8"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9"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0"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1"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bookmarkEnd w:id="5"/>
    </w:tbl>
    <w:p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rsidTr="00CF7067">
        <w:tc>
          <w:tcPr>
            <w:tcW w:w="9675" w:type="dxa"/>
            <w:tcBorders>
              <w:top w:val="single" w:sz="4" w:space="0" w:color="000000"/>
              <w:left w:val="single" w:sz="4" w:space="0" w:color="000000"/>
              <w:bottom w:val="single" w:sz="4" w:space="0" w:color="000000"/>
              <w:right w:val="single" w:sz="4" w:space="0" w:color="000000"/>
            </w:tcBorders>
          </w:tcPr>
          <w:p w:rsidR="000807B2" w:rsidRPr="00DC56C1" w:rsidRDefault="000807B2" w:rsidP="00CF7067">
            <w:pPr>
              <w:pStyle w:val="sche3"/>
              <w:spacing w:line="360" w:lineRule="auto"/>
              <w:rPr>
                <w:b/>
                <w:bCs/>
                <w:sz w:val="18"/>
                <w:szCs w:val="18"/>
                <w:lang w:val="de-DE"/>
              </w:rPr>
            </w:pPr>
            <w:r w:rsidRPr="00DC56C1">
              <w:rPr>
                <w:b/>
                <w:bCs/>
                <w:sz w:val="18"/>
                <w:szCs w:val="18"/>
                <w:lang w:val="de-DE"/>
              </w:rPr>
              <w:t xml:space="preserve">Handelt es sich bei dem ausführenden </w:t>
            </w:r>
            <w:proofErr w:type="spellStart"/>
            <w:r w:rsidRPr="00DC56C1">
              <w:rPr>
                <w:b/>
                <w:bCs/>
                <w:sz w:val="18"/>
                <w:szCs w:val="18"/>
                <w:lang w:val="de-DE"/>
              </w:rPr>
              <w:t>Konsortiumsmitglied</w:t>
            </w:r>
            <w:proofErr w:type="spellEnd"/>
            <w:r w:rsidRPr="00DC56C1">
              <w:rPr>
                <w:b/>
                <w:bCs/>
                <w:sz w:val="18"/>
                <w:szCs w:val="18"/>
                <w:lang w:val="de-DE"/>
              </w:rPr>
              <w:t xml:space="preserve"> wiederum um ein Konsortium im Sinne von Artikel 45, Absatz 2, Buchstabe b), muss es bei der Angebotsabgabe auch die Mitglieder des Konsortiums angeben, für die es teilnimmt (Artikel 8, Absatz 1, Buchstabe a-</w:t>
            </w:r>
            <w:proofErr w:type="spellStart"/>
            <w:r w:rsidRPr="00DC56C1">
              <w:rPr>
                <w:b/>
                <w:bCs/>
                <w:sz w:val="18"/>
                <w:szCs w:val="18"/>
                <w:lang w:val="de-DE"/>
              </w:rPr>
              <w:t>ter</w:t>
            </w:r>
            <w:proofErr w:type="spellEnd"/>
            <w:r w:rsidRPr="00DC56C1">
              <w:rPr>
                <w:b/>
                <w:bCs/>
                <w:sz w:val="18"/>
                <w:szCs w:val="18"/>
                <w:lang w:val="de-DE"/>
              </w:rPr>
              <w:t xml:space="preserve"> des Gesetzesdekrets Nr. 76/2020):</w:t>
            </w:r>
          </w:p>
          <w:p w:rsidR="000807B2" w:rsidRPr="00DC56C1" w:rsidRDefault="000807B2" w:rsidP="00CF7067">
            <w:pPr>
              <w:pStyle w:val="sche3"/>
              <w:spacing w:line="360" w:lineRule="auto"/>
              <w:rPr>
                <w:b/>
                <w:bCs/>
                <w:iCs/>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pStyle w:val="sche3"/>
              <w:spacing w:line="360" w:lineRule="auto"/>
              <w:rPr>
                <w:b/>
                <w:bCs/>
                <w:iCs/>
                <w:sz w:val="18"/>
                <w:szCs w:val="18"/>
                <w:lang w:val="de-DE"/>
              </w:rPr>
            </w:pPr>
          </w:p>
        </w:tc>
      </w:tr>
    </w:tbl>
    <w:p w:rsidR="000807B2" w:rsidRDefault="000807B2" w:rsidP="00445B9E">
      <w:pPr>
        <w:spacing w:line="360" w:lineRule="auto"/>
        <w:jc w:val="both"/>
        <w:rPr>
          <w:b/>
          <w:sz w:val="18"/>
          <w:szCs w:val="18"/>
          <w:lang w:val="de-DE"/>
        </w:rPr>
      </w:pPr>
    </w:p>
    <w:p w:rsidR="000807B2" w:rsidRPr="00B7489A" w:rsidRDefault="000807B2"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B46E13"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w:t>
            </w:r>
            <w:proofErr w:type="spellStart"/>
            <w:r w:rsidRPr="00B7489A">
              <w:rPr>
                <w:sz w:val="18"/>
                <w:szCs w:val="18"/>
                <w:lang w:val="de-DE"/>
              </w:rPr>
              <w:t>GvD</w:t>
            </w:r>
            <w:proofErr w:type="spellEnd"/>
            <w:r w:rsidRPr="00B7489A">
              <w:rPr>
                <w:sz w:val="18"/>
                <w:szCs w:val="18"/>
                <w:lang w:val="de-DE"/>
              </w:rPr>
              <w:t xml:space="preserve"> Nr. 50/2016)</w:t>
            </w:r>
            <w:r w:rsidRPr="00B7489A">
              <w:rPr>
                <w:rStyle w:val="Rimandonotadichiusura"/>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2"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B7489A">
              <w:rPr>
                <w:sz w:val="18"/>
                <w:szCs w:val="18"/>
                <w:lang w:val="de-DE"/>
              </w:rPr>
              <w:fldChar w:fldCharType="end"/>
            </w:r>
            <w:bookmarkEnd w:id="12"/>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w:t>
            </w:r>
            <w:proofErr w:type="spellStart"/>
            <w:r w:rsidRPr="00B7489A">
              <w:rPr>
                <w:sz w:val="18"/>
                <w:szCs w:val="18"/>
                <w:lang w:val="de-DE"/>
              </w:rPr>
              <w:t>GvD</w:t>
            </w:r>
            <w:proofErr w:type="spellEnd"/>
            <w:r w:rsidRPr="00B7489A">
              <w:rPr>
                <w:sz w:val="18"/>
                <w:szCs w:val="18"/>
                <w:lang w:val="de-DE"/>
              </w:rPr>
              <w:t xml:space="preserve">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6"/>
                  <w:enabled/>
                  <w:calcOnExit w:val="0"/>
                  <w:checkBox>
                    <w:sizeAuto/>
                    <w:default w:val="0"/>
                    <w:checked w:val="0"/>
                  </w:checkBox>
                </w:ffData>
              </w:fldChar>
            </w:r>
            <w:r w:rsidRPr="00AD3F2B">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8"/>
                  <w:enabled/>
                  <w:calcOnExit w:val="0"/>
                  <w:checkBox>
                    <w:sizeAuto/>
                    <w:default w:val="0"/>
                    <w:checked w:val="0"/>
                  </w:checkBox>
                </w:ffData>
              </w:fldChar>
            </w:r>
            <w:r w:rsidRPr="00AD3F2B">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5"/>
                  <w:enabled/>
                  <w:calcOnExit w:val="0"/>
                  <w:checkBox>
                    <w:sizeAuto/>
                    <w:default w:val="0"/>
                  </w:checkBox>
                </w:ffData>
              </w:fldChar>
            </w:r>
            <w:r w:rsidRPr="00AD3F2B">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6"/>
                  <w:enabled/>
                  <w:calcOnExit w:val="0"/>
                  <w:checkBox>
                    <w:sizeAuto/>
                    <w:default w:val="0"/>
                  </w:checkBox>
                </w:ffData>
              </w:fldChar>
            </w:r>
            <w:r w:rsidRPr="00AD3F2B">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B7489A" w:rsidRDefault="00F05E39" w:rsidP="00381C57">
            <w:pPr>
              <w:pStyle w:val="sche3"/>
              <w:autoSpaceDE/>
              <w:spacing w:line="360" w:lineRule="auto"/>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3"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4" w:name="_Hlk527364159"/>
      <w:bookmarkEnd w:id="13"/>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5"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5"/>
    </w:p>
    <w:bookmarkEnd w:id="14"/>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6"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6"/>
    <w:p w:rsidR="00F05E39" w:rsidRPr="00B7489A" w:rsidRDefault="00F05E39" w:rsidP="00F05E39">
      <w:pPr>
        <w:spacing w:line="360" w:lineRule="auto"/>
        <w:jc w:val="both"/>
        <w:rPr>
          <w:sz w:val="18"/>
          <w:szCs w:val="18"/>
          <w:lang w:val="de-DE"/>
        </w:rPr>
      </w:pPr>
    </w:p>
    <w:p w:rsidR="00B75F40" w:rsidRPr="00B7489A" w:rsidRDefault="00B75F40" w:rsidP="00B75F40">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sz w:val="18"/>
          <w:szCs w:val="18"/>
          <w:lang w:val="de-DE"/>
        </w:rPr>
        <w:t>vertikalen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w:t>
      </w:r>
      <w:r w:rsidR="00773D71" w:rsidRPr="00AD3F2B">
        <w:rPr>
          <w:sz w:val="18"/>
          <w:szCs w:val="18"/>
          <w:lang w:val="de-DE"/>
        </w:rPr>
        <w:t xml:space="preserve"> gewöhnlichen</w:t>
      </w:r>
      <w:r w:rsidRPr="00AD3F2B">
        <w:rPr>
          <w:sz w:val="18"/>
          <w:szCs w:val="18"/>
          <w:lang w:val="de-DE"/>
        </w:rPr>
        <w:t xml:space="preserve"> Konsortien, EWIV, Unternehmensnetzwerken (wobei das federführende Unternehmen die Hauptleistung erbringen muss)</w:t>
      </w:r>
      <w:r w:rsidR="00D35141" w:rsidRPr="00AD3F2B">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D3F2B" w:rsidRPr="00AD3F2B"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B6071">
            <w:pPr>
              <w:pStyle w:val="Pidipagina"/>
              <w:jc w:val="both"/>
              <w:rPr>
                <w:sz w:val="18"/>
                <w:szCs w:val="18"/>
                <w:lang w:val="de-DE"/>
              </w:rPr>
            </w:pPr>
            <w:r w:rsidRPr="00AD3F2B">
              <w:rPr>
                <w:b/>
                <w:sz w:val="18"/>
                <w:szCs w:val="18"/>
                <w:lang w:val="de-DE"/>
              </w:rPr>
              <w:t>Unternehmen</w:t>
            </w:r>
          </w:p>
          <w:p w:rsidR="00AE62CE" w:rsidRPr="00AD3F2B"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 xml:space="preserve">Beteiligungsanteil an der </w:t>
            </w:r>
            <w:r w:rsidR="002E7BA4" w:rsidRPr="00AD3F2B">
              <w:rPr>
                <w:b/>
                <w:sz w:val="18"/>
                <w:szCs w:val="18"/>
                <w:lang w:val="de-DE"/>
              </w:rPr>
              <w:t xml:space="preserve">BG in </w:t>
            </w:r>
            <w:r w:rsidRPr="00AD3F2B">
              <w:rPr>
                <w:b/>
                <w:sz w:val="18"/>
                <w:szCs w:val="18"/>
                <w:lang w:val="de-DE"/>
              </w:rPr>
              <w:t>%</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Ausführungsanteil</w:t>
            </w:r>
            <w:r w:rsidR="002E7BA4" w:rsidRPr="00AD3F2B">
              <w:rPr>
                <w:b/>
                <w:sz w:val="18"/>
                <w:szCs w:val="18"/>
                <w:lang w:val="de-DE"/>
              </w:rPr>
              <w:t xml:space="preserve"> in </w:t>
            </w:r>
            <w:r w:rsidRPr="00AD3F2B">
              <w:rPr>
                <w:b/>
                <w:sz w:val="18"/>
                <w:szCs w:val="18"/>
                <w:lang w:val="de-DE"/>
              </w:rPr>
              <w:t>%</w:t>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E62CE"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bl>
    <w:p w:rsidR="00AE62CE" w:rsidRPr="00AD3F2B" w:rsidRDefault="00AE62CE" w:rsidP="00B75F40">
      <w:pPr>
        <w:spacing w:line="360" w:lineRule="auto"/>
        <w:ind w:left="709"/>
        <w:jc w:val="both"/>
        <w:rPr>
          <w:sz w:val="18"/>
          <w:szCs w:val="18"/>
          <w:lang w:val="de-DE"/>
        </w:rPr>
      </w:pPr>
    </w:p>
    <w:tbl>
      <w:tblPr>
        <w:tblW w:w="92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9"/>
      </w:tblGrid>
      <w:tr w:rsidR="00AD3F2B" w:rsidRPr="00AD3F2B" w:rsidTr="00355B62">
        <w:tc>
          <w:tcPr>
            <w:tcW w:w="9219" w:type="dxa"/>
            <w:shd w:val="clear" w:color="auto" w:fill="auto"/>
          </w:tcPr>
          <w:p w:rsidR="00B75F40" w:rsidRPr="00AD3F2B" w:rsidRDefault="00B75F40" w:rsidP="004B375A">
            <w:pPr>
              <w:spacing w:line="360" w:lineRule="auto"/>
              <w:ind w:left="34"/>
              <w:jc w:val="both"/>
              <w:rPr>
                <w:b/>
                <w:sz w:val="18"/>
                <w:szCs w:val="18"/>
                <w:lang w:val="de-DE"/>
              </w:rPr>
            </w:pPr>
          </w:p>
          <w:p w:rsidR="00B75F40" w:rsidRPr="00AD3F2B" w:rsidRDefault="00B75F40" w:rsidP="004B375A">
            <w:pPr>
              <w:spacing w:line="360" w:lineRule="auto"/>
              <w:jc w:val="both"/>
              <w:rPr>
                <w:b/>
                <w:sz w:val="18"/>
                <w:szCs w:val="18"/>
                <w:lang w:val="de-DE"/>
              </w:rPr>
            </w:pPr>
            <w:r w:rsidRPr="00AD3F2B">
              <w:rPr>
                <w:b/>
                <w:sz w:val="18"/>
                <w:szCs w:val="18"/>
                <w:lang w:val="de-DE"/>
              </w:rPr>
              <w:t xml:space="preserve">Weitere mitbietende </w:t>
            </w:r>
            <w:r w:rsidR="006C3C38" w:rsidRPr="00AD3F2B">
              <w:rPr>
                <w:b/>
                <w:sz w:val="18"/>
                <w:szCs w:val="18"/>
                <w:lang w:val="de-DE"/>
              </w:rPr>
              <w:t>Unternehmen</w:t>
            </w:r>
            <w:r w:rsidRPr="00AD3F2B">
              <w:rPr>
                <w:b/>
                <w:sz w:val="18"/>
                <w:szCs w:val="18"/>
                <w:lang w:val="de-DE"/>
              </w:rPr>
              <w:t xml:space="preserve"> mit entsprechenden </w:t>
            </w:r>
            <w:r w:rsidR="002E7BA4" w:rsidRPr="00AD3F2B">
              <w:rPr>
                <w:b/>
                <w:sz w:val="18"/>
                <w:szCs w:val="18"/>
                <w:lang w:val="de-DE"/>
              </w:rPr>
              <w:t>Leistungsa</w:t>
            </w:r>
            <w:r w:rsidRPr="00AD3F2B">
              <w:rPr>
                <w:b/>
                <w:sz w:val="18"/>
                <w:szCs w:val="18"/>
                <w:lang w:val="de-DE"/>
              </w:rPr>
              <w:t xml:space="preserve">nteilen </w:t>
            </w:r>
          </w:p>
          <w:p w:rsidR="00B75F40" w:rsidRPr="00AD3F2B" w:rsidRDefault="00B75F40" w:rsidP="004B375A">
            <w:pPr>
              <w:spacing w:line="360" w:lineRule="auto"/>
              <w:ind w:left="34"/>
              <w:jc w:val="both"/>
              <w:rPr>
                <w:sz w:val="18"/>
                <w:szCs w:val="18"/>
                <w:lang w:val="de-DE"/>
              </w:rPr>
            </w:pPr>
            <w:r w:rsidRPr="00AD3F2B">
              <w:rPr>
                <w:sz w:val="18"/>
                <w:szCs w:val="18"/>
                <w:lang w:val="de-DE"/>
              </w:rPr>
              <w:fldChar w:fldCharType="begin">
                <w:ffData>
                  <w:name w:val="Testo75"/>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p w:rsidR="00355B62" w:rsidRPr="00AD3F2B" w:rsidRDefault="00355B62" w:rsidP="004B375A">
            <w:pPr>
              <w:spacing w:line="360" w:lineRule="auto"/>
              <w:ind w:left="34"/>
              <w:jc w:val="both"/>
              <w:rPr>
                <w:sz w:val="18"/>
                <w:szCs w:val="18"/>
                <w:lang w:val="de-DE"/>
              </w:rPr>
            </w:pPr>
          </w:p>
        </w:tc>
      </w:tr>
    </w:tbl>
    <w:p w:rsidR="00F05E39" w:rsidRPr="00B7489A" w:rsidRDefault="00F05E39" w:rsidP="00F05E39">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bCs/>
          <w:sz w:val="18"/>
          <w:szCs w:val="18"/>
          <w:lang w:val="de-DE"/>
        </w:rPr>
        <w:t>gemischten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 xml:space="preserve">, </w:t>
      </w:r>
      <w:r w:rsidR="00773D71" w:rsidRPr="00AD3F2B">
        <w:rPr>
          <w:sz w:val="18"/>
          <w:szCs w:val="18"/>
          <w:lang w:val="de-DE"/>
        </w:rPr>
        <w:t xml:space="preserve">gewöhnlichen </w:t>
      </w:r>
      <w:r w:rsidRPr="00AD3F2B">
        <w:rPr>
          <w:sz w:val="18"/>
          <w:szCs w:val="18"/>
          <w:lang w:val="de-DE"/>
        </w:rPr>
        <w:t>Konsortien, EWIV, Unternehmensnetzwerken (</w:t>
      </w:r>
      <w:r w:rsidRPr="00AD3F2B">
        <w:rPr>
          <w:i/>
          <w:sz w:val="18"/>
          <w:szCs w:val="18"/>
          <w:lang w:val="de-DE"/>
        </w:rPr>
        <w:t xml:space="preserve">wobei das federführende Unternehmen </w:t>
      </w:r>
      <w:r w:rsidR="00773D71" w:rsidRPr="00AD3F2B">
        <w:rPr>
          <w:i/>
          <w:sz w:val="18"/>
          <w:szCs w:val="18"/>
          <w:lang w:val="de-DE"/>
        </w:rPr>
        <w:t>den überwiegenden Anteil der</w:t>
      </w:r>
      <w:r w:rsidRPr="00AD3F2B">
        <w:rPr>
          <w:i/>
          <w:sz w:val="18"/>
          <w:szCs w:val="18"/>
          <w:lang w:val="de-DE"/>
        </w:rPr>
        <w:t xml:space="preserve"> Hauptleistung</w:t>
      </w:r>
      <w:r w:rsidRPr="00AD3F2B">
        <w:rPr>
          <w:sz w:val="18"/>
          <w:szCs w:val="18"/>
          <w:lang w:val="de-DE"/>
        </w:rPr>
        <w:t xml:space="preserve"> oder </w:t>
      </w:r>
      <w:r w:rsidR="00773D71" w:rsidRPr="00AD3F2B">
        <w:rPr>
          <w:sz w:val="18"/>
          <w:szCs w:val="18"/>
          <w:lang w:val="de-DE"/>
        </w:rPr>
        <w:t>mindestens</w:t>
      </w:r>
      <w:r w:rsidRPr="00AD3F2B">
        <w:rPr>
          <w:sz w:val="18"/>
          <w:szCs w:val="18"/>
          <w:lang w:val="de-DE"/>
        </w:rPr>
        <w:t xml:space="preserve"> </w:t>
      </w:r>
      <w:r w:rsidR="00773D71" w:rsidRPr="00AD3F2B">
        <w:rPr>
          <w:sz w:val="18"/>
          <w:szCs w:val="18"/>
          <w:lang w:val="de-DE"/>
        </w:rPr>
        <w:t>den Leistungsa</w:t>
      </w:r>
      <w:r w:rsidRPr="00AD3F2B">
        <w:rPr>
          <w:sz w:val="18"/>
          <w:szCs w:val="18"/>
          <w:lang w:val="de-DE"/>
        </w:rPr>
        <w:t>nteil, der in den Ausschreibungsbedingungen angegeben ist</w:t>
      </w:r>
      <w:r w:rsidR="00773D71" w:rsidRPr="00AD3F2B">
        <w:rPr>
          <w:sz w:val="18"/>
          <w:szCs w:val="18"/>
          <w:lang w:val="de-DE"/>
        </w:rPr>
        <w:t>,</w:t>
      </w:r>
      <w:r w:rsidRPr="00AD3F2B">
        <w:rPr>
          <w:sz w:val="18"/>
          <w:szCs w:val="18"/>
          <w:lang w:val="de-DE"/>
        </w:rPr>
        <w:t xml:space="preserve"> erbringen muss)</w:t>
      </w:r>
      <w:r w:rsidR="00D35141" w:rsidRPr="00AD3F2B">
        <w:rPr>
          <w:sz w:val="18"/>
          <w:szCs w:val="18"/>
          <w:lang w:val="de-DE"/>
        </w:rPr>
        <w:t>:</w:t>
      </w:r>
      <w:r w:rsidRPr="00AD3F2B">
        <w:rPr>
          <w:sz w:val="18"/>
          <w:szCs w:val="18"/>
          <w:lang w:val="de-DE"/>
        </w:rPr>
        <w:t xml:space="preserve"> </w:t>
      </w:r>
    </w:p>
    <w:p w:rsidR="00AE62CE" w:rsidRPr="00AD3F2B" w:rsidRDefault="00AE62CE" w:rsidP="00355B62">
      <w:pPr>
        <w:spacing w:line="360" w:lineRule="auto"/>
        <w:ind w:left="567"/>
        <w:jc w:val="both"/>
        <w:rPr>
          <w:sz w:val="18"/>
          <w:szCs w:val="18"/>
          <w:lang w:val="de-DE"/>
        </w:rPr>
      </w:pPr>
      <w:r w:rsidRPr="00AD3F2B">
        <w:rPr>
          <w:sz w:val="18"/>
          <w:szCs w:val="18"/>
          <w:lang w:val="de-DE"/>
        </w:rPr>
        <w:t>Beteiligungsan</w:t>
      </w:r>
      <w:r w:rsidR="00921AA8"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0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2092"/>
        <w:gridCol w:w="2266"/>
      </w:tblGrid>
      <w:tr w:rsidR="00FB491A" w:rsidRPr="00AD3F2B" w:rsidTr="00FB491A">
        <w:trPr>
          <w:trHeight w:val="513"/>
        </w:trPr>
        <w:tc>
          <w:tcPr>
            <w:tcW w:w="4849"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2"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6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80"/>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Federführendes Unternehmen </w:t>
            </w:r>
          </w:p>
          <w:p w:rsidR="00FB491A" w:rsidRPr="00AD3F2B" w:rsidRDefault="00FB491A" w:rsidP="00381C57">
            <w:pPr>
              <w:rPr>
                <w:b/>
                <w:sz w:val="18"/>
                <w:szCs w:val="18"/>
                <w:lang w:val="de-DE"/>
              </w:rPr>
            </w:pPr>
            <w:r w:rsidRPr="00AD3F2B">
              <w:rPr>
                <w:b/>
                <w:sz w:val="18"/>
                <w:szCs w:val="18"/>
                <w:lang w:val="de-DE"/>
              </w:rPr>
              <w:fldChar w:fldCharType="begin">
                <w:ffData>
                  <w:name w:val="Testo116"/>
                  <w:enabled/>
                  <w:calcOnExit w:val="0"/>
                  <w:textInput/>
                </w:ffData>
              </w:fldChar>
            </w:r>
            <w:bookmarkStart w:id="17" w:name="Testo116"/>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bookmarkEnd w:id="17"/>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8"/>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Mitbietendes Unternehmen </w:t>
            </w:r>
          </w:p>
          <w:p w:rsidR="00FB491A" w:rsidRPr="00AD3F2B" w:rsidRDefault="00FB491A" w:rsidP="00381C57">
            <w:pPr>
              <w:rPr>
                <w:sz w:val="18"/>
                <w:szCs w:val="18"/>
                <w:lang w:val="de-DE"/>
              </w:rPr>
            </w:pPr>
            <w:r w:rsidRPr="00AD3F2B">
              <w:rPr>
                <w:sz w:val="18"/>
                <w:szCs w:val="18"/>
                <w:lang w:val="de-DE"/>
              </w:rPr>
              <w:fldChar w:fldCharType="begin">
                <w:ffData>
                  <w:name w:val="Testo117"/>
                  <w:enabled/>
                  <w:calcOnExit w:val="0"/>
                  <w:textInput/>
                </w:ffData>
              </w:fldChar>
            </w:r>
            <w:bookmarkStart w:id="18" w:name="Testo117"/>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8"/>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2"/>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Andere mitbietende Unternehmen</w:t>
            </w:r>
          </w:p>
          <w:p w:rsidR="00FB491A" w:rsidRPr="00AD3F2B" w:rsidRDefault="00FB491A" w:rsidP="00381C57">
            <w:pPr>
              <w:rPr>
                <w:sz w:val="18"/>
                <w:szCs w:val="18"/>
                <w:lang w:val="de-DE"/>
              </w:rPr>
            </w:pPr>
            <w:r w:rsidRPr="00AD3F2B">
              <w:rPr>
                <w:sz w:val="18"/>
                <w:szCs w:val="18"/>
                <w:lang w:val="de-DE"/>
              </w:rPr>
              <w:fldChar w:fldCharType="begin">
                <w:ffData>
                  <w:name w:val="Testo118"/>
                  <w:enabled/>
                  <w:calcOnExit w:val="0"/>
                  <w:textInput/>
                </w:ffData>
              </w:fldChar>
            </w:r>
            <w:bookmarkStart w:id="19" w:name="Testo118"/>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9"/>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Pr="00AD3F2B" w:rsidRDefault="00AE62CE" w:rsidP="00AE62CE">
      <w:pPr>
        <w:spacing w:line="360" w:lineRule="auto"/>
        <w:ind w:left="709"/>
        <w:jc w:val="both"/>
        <w:rPr>
          <w:sz w:val="18"/>
          <w:szCs w:val="18"/>
          <w:lang w:val="de-DE"/>
        </w:rPr>
      </w:pPr>
    </w:p>
    <w:p w:rsidR="00F05E39" w:rsidRPr="00AD3F2B" w:rsidRDefault="00AE62CE" w:rsidP="00355B62">
      <w:pPr>
        <w:spacing w:line="360" w:lineRule="auto"/>
        <w:ind w:left="567"/>
        <w:jc w:val="both"/>
        <w:rPr>
          <w:sz w:val="18"/>
          <w:szCs w:val="18"/>
          <w:lang w:val="de-DE"/>
        </w:rPr>
      </w:pPr>
      <w:r w:rsidRPr="00AD3F2B">
        <w:rPr>
          <w:sz w:val="18"/>
          <w:szCs w:val="18"/>
          <w:lang w:val="de-DE"/>
        </w:rPr>
        <w:t>Ausführungsanteil</w:t>
      </w:r>
      <w:r w:rsidR="00B848EE" w:rsidRPr="00AD3F2B">
        <w:rPr>
          <w:sz w:val="18"/>
          <w:szCs w:val="18"/>
          <w:lang w:val="de-DE"/>
        </w:rPr>
        <w:t>e</w:t>
      </w:r>
      <w:r w:rsidR="00D35141"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2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2096"/>
        <w:gridCol w:w="2270"/>
      </w:tblGrid>
      <w:tr w:rsidR="00FB491A" w:rsidRPr="00AD3F2B" w:rsidTr="00FB491A">
        <w:trPr>
          <w:trHeight w:val="526"/>
        </w:trPr>
        <w:tc>
          <w:tcPr>
            <w:tcW w:w="4857"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70"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95"/>
        </w:trPr>
        <w:tc>
          <w:tcPr>
            <w:tcW w:w="4857" w:type="dxa"/>
            <w:shd w:val="clear" w:color="auto" w:fill="auto"/>
            <w:vAlign w:val="center"/>
          </w:tcPr>
          <w:p w:rsidR="00FB491A" w:rsidRPr="00AD3F2B" w:rsidRDefault="00FB491A" w:rsidP="002B6071">
            <w:pPr>
              <w:rPr>
                <w:sz w:val="18"/>
                <w:szCs w:val="18"/>
                <w:lang w:val="de-DE"/>
              </w:rPr>
            </w:pPr>
            <w:r w:rsidRPr="00AD3F2B">
              <w:rPr>
                <w:sz w:val="18"/>
                <w:szCs w:val="18"/>
                <w:lang w:val="de-DE"/>
              </w:rPr>
              <w:t xml:space="preserve">Federführendes Unternehmen </w:t>
            </w:r>
          </w:p>
          <w:p w:rsidR="00FB491A" w:rsidRPr="00AD3F2B" w:rsidRDefault="00FB491A" w:rsidP="002B6071">
            <w:pPr>
              <w:rPr>
                <w:b/>
                <w:sz w:val="18"/>
                <w:szCs w:val="18"/>
                <w:lang w:val="de-DE"/>
              </w:rPr>
            </w:pPr>
            <w:r w:rsidRPr="00AD3F2B">
              <w:rPr>
                <w:b/>
                <w:sz w:val="18"/>
                <w:szCs w:val="18"/>
                <w:lang w:val="de-DE"/>
              </w:rPr>
              <w:fldChar w:fldCharType="begin">
                <w:ffData>
                  <w:name w:val="Testo116"/>
                  <w:enabled/>
                  <w:calcOnExit w:val="0"/>
                  <w:textInput/>
                </w:ffData>
              </w:fldChar>
            </w:r>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p>
        </w:tc>
        <w:tc>
          <w:tcPr>
            <w:tcW w:w="209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604"/>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 xml:space="preserve">Mitbietendes Unternehmen </w:t>
            </w:r>
          </w:p>
          <w:p w:rsidR="00FB491A" w:rsidRPr="00AD3F2B" w:rsidRDefault="00FB491A" w:rsidP="00E965C7">
            <w:pPr>
              <w:ind w:right="-2"/>
              <w:rPr>
                <w:sz w:val="18"/>
                <w:szCs w:val="18"/>
                <w:lang w:val="de-DE"/>
              </w:rPr>
            </w:pPr>
            <w:r w:rsidRPr="00AD3F2B">
              <w:rPr>
                <w:sz w:val="18"/>
                <w:szCs w:val="18"/>
                <w:lang w:val="de-DE"/>
              </w:rPr>
              <w:fldChar w:fldCharType="begin">
                <w:ffData>
                  <w:name w:val="Testo117"/>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97"/>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Andere mitbietende Unternehmen</w:t>
            </w:r>
          </w:p>
          <w:p w:rsidR="00FB491A" w:rsidRPr="00AD3F2B" w:rsidRDefault="00FB491A" w:rsidP="00E965C7">
            <w:pPr>
              <w:ind w:right="-2"/>
              <w:rPr>
                <w:sz w:val="18"/>
                <w:szCs w:val="18"/>
                <w:lang w:val="de-DE"/>
              </w:rPr>
            </w:pPr>
            <w:r w:rsidRPr="00AD3F2B">
              <w:rPr>
                <w:sz w:val="18"/>
                <w:szCs w:val="18"/>
                <w:lang w:val="de-DE"/>
              </w:rPr>
              <w:fldChar w:fldCharType="begin">
                <w:ffData>
                  <w:name w:val="Testo11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Default="00AE62CE" w:rsidP="00E965C7">
      <w:pPr>
        <w:spacing w:line="360" w:lineRule="auto"/>
        <w:ind w:left="709" w:right="-2"/>
        <w:jc w:val="both"/>
        <w:rPr>
          <w:sz w:val="18"/>
          <w:szCs w:val="18"/>
          <w:lang w:val="de-DE"/>
        </w:rPr>
      </w:pPr>
    </w:p>
    <w:p w:rsidR="00AD3F2B" w:rsidRPr="00AD3F2B" w:rsidRDefault="00AD3F2B" w:rsidP="00E965C7">
      <w:pPr>
        <w:spacing w:line="360" w:lineRule="auto"/>
        <w:ind w:left="709" w:right="-2"/>
        <w:jc w:val="both"/>
        <w:rPr>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AD3F2B" w:rsidRPr="00AD3F2B" w:rsidTr="00E965C7">
        <w:tc>
          <w:tcPr>
            <w:tcW w:w="9776" w:type="dxa"/>
            <w:shd w:val="clear" w:color="auto" w:fill="auto"/>
          </w:tcPr>
          <w:p w:rsidR="00F05E39" w:rsidRPr="00AD3F2B" w:rsidRDefault="00F05E39" w:rsidP="00E965C7">
            <w:pPr>
              <w:pStyle w:val="sche3"/>
              <w:spacing w:line="360" w:lineRule="auto"/>
              <w:ind w:right="-2"/>
              <w:rPr>
                <w:sz w:val="18"/>
                <w:szCs w:val="18"/>
                <w:lang w:val="de-DE"/>
              </w:rPr>
            </w:pPr>
          </w:p>
          <w:p w:rsidR="00F05E39" w:rsidRPr="00AD3F2B" w:rsidRDefault="00F05E39" w:rsidP="00E965C7">
            <w:pPr>
              <w:pStyle w:val="sche3"/>
              <w:spacing w:line="360" w:lineRule="auto"/>
              <w:ind w:right="-2"/>
              <w:rPr>
                <w:b/>
                <w:i/>
                <w:sz w:val="18"/>
                <w:szCs w:val="18"/>
                <w:lang w:val="de-DE"/>
              </w:rPr>
            </w:pPr>
            <w:r w:rsidRPr="00AD3F2B">
              <w:rPr>
                <w:b/>
                <w:i/>
                <w:sz w:val="18"/>
                <w:szCs w:val="18"/>
                <w:lang w:val="de-DE"/>
              </w:rPr>
              <w:t>ANMERKUNGEN</w:t>
            </w:r>
          </w:p>
          <w:p w:rsidR="00F05E39" w:rsidRPr="00AD3F2B" w:rsidRDefault="00F05E39" w:rsidP="00E965C7">
            <w:pPr>
              <w:pStyle w:val="sche3"/>
              <w:spacing w:line="360" w:lineRule="auto"/>
              <w:ind w:right="-2"/>
              <w:rPr>
                <w:sz w:val="18"/>
                <w:szCs w:val="18"/>
                <w:lang w:val="de-DE"/>
              </w:rPr>
            </w:pPr>
            <w:r w:rsidRPr="00AD3F2B">
              <w:rPr>
                <w:sz w:val="18"/>
                <w:szCs w:val="18"/>
                <w:lang w:val="de-DE"/>
              </w:rPr>
              <w:fldChar w:fldCharType="begin">
                <w:ffData>
                  <w:name w:val="Testo119"/>
                  <w:enabled/>
                  <w:calcOnExit w:val="0"/>
                  <w:textInput/>
                </w:ffData>
              </w:fldChar>
            </w:r>
            <w:bookmarkStart w:id="20" w:name="Testo119"/>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20"/>
          </w:p>
          <w:p w:rsidR="00F05E39" w:rsidRPr="00AD3F2B"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21"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B46E13">
        <w:rPr>
          <w:rFonts w:eastAsia="Arial Unicode MS"/>
          <w:sz w:val="18"/>
          <w:szCs w:val="18"/>
          <w:lang w:val="de-DE"/>
        </w:rPr>
      </w:r>
      <w:r w:rsidR="00B46E13">
        <w:rPr>
          <w:rFonts w:eastAsia="Arial Unicode MS"/>
          <w:sz w:val="18"/>
          <w:szCs w:val="18"/>
          <w:lang w:val="de-DE"/>
        </w:rPr>
        <w:fldChar w:fldCharType="separate"/>
      </w:r>
      <w:r w:rsidRPr="00B7489A">
        <w:rPr>
          <w:rFonts w:eastAsia="Arial Unicode MS"/>
          <w:sz w:val="18"/>
          <w:szCs w:val="18"/>
          <w:lang w:val="de-DE"/>
        </w:rPr>
        <w:fldChar w:fldCharType="end"/>
      </w:r>
      <w:bookmarkEnd w:id="21"/>
      <w:r w:rsidRPr="00B7489A">
        <w:rPr>
          <w:rFonts w:eastAsia="Arial Unicode MS"/>
          <w:sz w:val="18"/>
          <w:szCs w:val="18"/>
          <w:lang w:val="de-DE"/>
        </w:rPr>
        <w:tab/>
      </w:r>
      <w:r w:rsidRPr="00B7489A">
        <w:rPr>
          <w:sz w:val="18"/>
          <w:szCs w:val="18"/>
          <w:lang w:val="de-DE"/>
        </w:rPr>
        <w:t>(</w:t>
      </w:r>
      <w:r w:rsidR="009E7F46">
        <w:rPr>
          <w:sz w:val="18"/>
          <w:szCs w:val="18"/>
          <w:lang w:val="de-DE"/>
        </w:rPr>
        <w:t>bei</w:t>
      </w:r>
      <w:r w:rsidR="00F23CC0" w:rsidRPr="00B7489A">
        <w:rPr>
          <w:sz w:val="18"/>
          <w:szCs w:val="18"/>
          <w:lang w:val="de-DE"/>
        </w:rPr>
        <w:t xml:space="preserve"> </w:t>
      </w:r>
      <w:r w:rsidR="009E7F46" w:rsidRPr="009E7F46">
        <w:rPr>
          <w:rFonts w:cs="Times New Roman"/>
          <w:noProof/>
          <w:sz w:val="18"/>
          <w:szCs w:val="18"/>
          <w:lang w:val="de-DE" w:eastAsia="en-US"/>
        </w:rPr>
        <w:t xml:space="preserve">Unternehmen mit Sitz in Italien) bei der </w:t>
      </w:r>
      <w:r w:rsidR="009E7F46" w:rsidRPr="009E7F46">
        <w:rPr>
          <w:rFonts w:cs="Times New Roman"/>
          <w:noProof/>
          <w:sz w:val="18"/>
          <w:szCs w:val="18"/>
          <w:lang w:val="de-DE" w:eastAsia="de-DE"/>
        </w:rPr>
        <w:t xml:space="preserve">Handels-, Industrie-, Handwerks- und Landwirtschaftskammer in </w:t>
      </w:r>
      <w:r w:rsidR="009E7F46" w:rsidRPr="009E7F46">
        <w:rPr>
          <w:rFonts w:cs="Times New Roman"/>
          <w:noProof/>
          <w:sz w:val="18"/>
          <w:szCs w:val="18"/>
          <w:lang w:val="de-DE" w:eastAsia="en-US"/>
        </w:rPr>
        <w:fldChar w:fldCharType="begin">
          <w:ffData>
            <w:name w:val="Testo90"/>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w:t>
      </w:r>
      <w:r w:rsidR="009E7F46" w:rsidRPr="009E7F46">
        <w:rPr>
          <w:rFonts w:cs="Times New Roman"/>
          <w:noProof/>
          <w:sz w:val="18"/>
          <w:szCs w:val="18"/>
          <w:lang w:val="de-DE" w:eastAsia="en-US"/>
        </w:rPr>
        <w:fldChar w:fldCharType="begin">
          <w:ffData>
            <w:name w:val="Testo91"/>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für die Tätigkeit </w:t>
      </w:r>
      <w:r w:rsidR="009E7F46" w:rsidRPr="009E7F46">
        <w:rPr>
          <w:rFonts w:eastAsia="Arial Unicode MS" w:cs="Times New Roman"/>
          <w:noProof/>
          <w:sz w:val="18"/>
          <w:szCs w:val="18"/>
          <w:lang w:val="de-DE" w:eastAsia="en-US"/>
        </w:rPr>
        <w:t>(</w:t>
      </w:r>
      <w:r w:rsidR="009E7F46" w:rsidRPr="009E7F46">
        <w:rPr>
          <w:rFonts w:eastAsia="Arial Unicode MS" w:cs="Times New Roman"/>
          <w:noProof/>
          <w:sz w:val="18"/>
          <w:szCs w:val="18"/>
          <w:lang w:val="de-DE" w:eastAsia="en-US"/>
        </w:rPr>
        <w:fldChar w:fldCharType="begin">
          <w:ffData>
            <w:name w:val="Testo33"/>
            <w:enabled/>
            <w:calcOnExit w:val="0"/>
            <w:textInput/>
          </w:ffData>
        </w:fldChar>
      </w:r>
      <w:r w:rsidR="009E7F46" w:rsidRPr="009E7F46">
        <w:rPr>
          <w:rFonts w:eastAsia="Arial Unicode MS" w:cs="Times New Roman"/>
          <w:noProof/>
          <w:sz w:val="18"/>
          <w:szCs w:val="18"/>
          <w:lang w:val="de-DE" w:eastAsia="en-US"/>
        </w:rPr>
        <w:instrText xml:space="preserve"> FORMTEXT </w:instrText>
      </w:r>
      <w:r w:rsidR="009E7F46" w:rsidRPr="009E7F46">
        <w:rPr>
          <w:rFonts w:eastAsia="Arial Unicode MS" w:cs="Times New Roman"/>
          <w:noProof/>
          <w:sz w:val="18"/>
          <w:szCs w:val="18"/>
          <w:lang w:val="de-DE" w:eastAsia="en-US"/>
        </w:rPr>
      </w:r>
      <w:r w:rsidR="009E7F46" w:rsidRPr="009E7F46">
        <w:rPr>
          <w:rFonts w:eastAsia="Arial Unicode MS" w:cs="Times New Roman"/>
          <w:noProof/>
          <w:sz w:val="18"/>
          <w:szCs w:val="18"/>
          <w:lang w:val="de-DE" w:eastAsia="en-US"/>
        </w:rPr>
        <w:fldChar w:fldCharType="separate"/>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fldChar w:fldCharType="end"/>
      </w:r>
      <w:r w:rsidR="009E7F46" w:rsidRPr="009E7F46">
        <w:rPr>
          <w:rFonts w:eastAsia="Arial Unicode MS" w:cs="Times New Roman"/>
          <w:noProof/>
          <w:sz w:val="18"/>
          <w:szCs w:val="18"/>
          <w:lang w:val="de-DE" w:eastAsia="en-US"/>
        </w:rPr>
        <w:t xml:space="preserve">) </w:t>
      </w:r>
      <w:r w:rsidR="009E7F46" w:rsidRPr="009E7F46">
        <w:rPr>
          <w:rFonts w:cs="Times New Roman"/>
          <w:noProof/>
          <w:sz w:val="18"/>
          <w:szCs w:val="18"/>
          <w:lang w:val="de-DE" w:eastAsia="en-US"/>
        </w:rPr>
        <w:t xml:space="preserve">eingetragen zu sein, </w:t>
      </w:r>
      <w:r w:rsidR="009E7F46" w:rsidRPr="00CF5371">
        <w:rPr>
          <w:rFonts w:cs="Times New Roman"/>
          <w:noProof/>
          <w:sz w:val="18"/>
          <w:szCs w:val="18"/>
          <w:lang w:val="de-DE" w:eastAsia="en-US"/>
        </w:rPr>
        <w:t>die mit dem Gegenstand der durchzuführenden Leistung übereinstimmt;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B46E13">
        <w:rPr>
          <w:rFonts w:eastAsia="Arial Unicode MS"/>
          <w:sz w:val="18"/>
          <w:szCs w:val="18"/>
          <w:lang w:val="de-DE"/>
        </w:rPr>
      </w:r>
      <w:r w:rsidR="00B46E13">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B46E13">
        <w:rPr>
          <w:rFonts w:eastAsia="Arial Unicode MS"/>
          <w:sz w:val="18"/>
          <w:szCs w:val="18"/>
          <w:lang w:val="de-DE"/>
        </w:rPr>
      </w:r>
      <w:r w:rsidR="00B46E13">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2"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p w:rsidR="00AD3F2B" w:rsidRDefault="00AD3F2B" w:rsidP="0095747A">
      <w:pPr>
        <w:autoSpaceDE w:val="0"/>
        <w:spacing w:line="360" w:lineRule="auto"/>
        <w:ind w:left="284" w:hanging="283"/>
        <w:jc w:val="both"/>
        <w:rPr>
          <w:sz w:val="18"/>
          <w:szCs w:val="18"/>
          <w:lang w:val="de-DE"/>
        </w:rPr>
      </w:pPr>
    </w:p>
    <w:p w:rsidR="00AD3F2B" w:rsidRPr="00CF5371" w:rsidRDefault="00AD3F2B" w:rsidP="0095747A">
      <w:pPr>
        <w:autoSpaceDE w:val="0"/>
        <w:spacing w:line="360" w:lineRule="auto"/>
        <w:ind w:left="284" w:hanging="283"/>
        <w:jc w:val="both"/>
        <w:rPr>
          <w:rFonts w:eastAsia="Arial Unicode MS"/>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B46E13">
        <w:rPr>
          <w:rFonts w:eastAsia="Arial Unicode MS"/>
          <w:sz w:val="18"/>
          <w:szCs w:val="18"/>
          <w:lang w:val="de-DE"/>
        </w:rPr>
      </w:r>
      <w:r w:rsidR="00B46E13">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CF5371">
        <w:rPr>
          <w:rFonts w:eastAsia="Arial Unicode MS"/>
          <w:sz w:val="18"/>
          <w:szCs w:val="18"/>
          <w:lang w:val="de-DE"/>
        </w:rPr>
        <w:t>(</w:t>
      </w:r>
      <w:r w:rsidRPr="00CF5371">
        <w:rPr>
          <w:rFonts w:eastAsia="Arial Unicode MS"/>
          <w:b/>
          <w:bCs/>
          <w:sz w:val="18"/>
          <w:szCs w:val="18"/>
          <w:lang w:val="de-DE"/>
        </w:rPr>
        <w:t>für die Durchführung der Hauptleistung</w:t>
      </w:r>
      <w:r w:rsidRPr="00CF5371">
        <w:rPr>
          <w:rFonts w:eastAsia="Arial Unicode MS"/>
          <w:sz w:val="18"/>
          <w:szCs w:val="18"/>
          <w:lang w:val="de-DE"/>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AD3F2B" w:rsidRPr="00CF5371" w:rsidRDefault="00AD3F2B" w:rsidP="0095747A">
      <w:pPr>
        <w:autoSpaceDE w:val="0"/>
        <w:spacing w:line="360" w:lineRule="auto"/>
        <w:ind w:left="284" w:hanging="283"/>
        <w:jc w:val="both"/>
        <w:rPr>
          <w:sz w:val="18"/>
          <w:szCs w:val="18"/>
          <w:lang w:val="de-DE"/>
        </w:rPr>
      </w:pPr>
    </w:p>
    <w:p w:rsidR="00AD3F2B" w:rsidRPr="00CF5371" w:rsidRDefault="00AD3F2B" w:rsidP="009E7F46">
      <w:pPr>
        <w:autoSpaceDE w:val="0"/>
        <w:spacing w:line="360" w:lineRule="auto"/>
        <w:ind w:left="284" w:hanging="283"/>
        <w:jc w:val="both"/>
        <w:rPr>
          <w:rFonts w:eastAsia="Arial Unicode MS" w:cs="Times New Roman"/>
          <w:noProof/>
          <w:sz w:val="18"/>
          <w:szCs w:val="18"/>
          <w:lang w:val="de-DE" w:eastAsia="en-US"/>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B46E13">
        <w:rPr>
          <w:rFonts w:eastAsia="Arial Unicode MS"/>
          <w:sz w:val="18"/>
          <w:szCs w:val="18"/>
          <w:lang w:val="de-DE"/>
        </w:rPr>
      </w:r>
      <w:r w:rsidR="00B46E13">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w:t>
      </w:r>
      <w:r w:rsidRPr="00CF5371">
        <w:rPr>
          <w:rFonts w:eastAsia="Arial Unicode MS"/>
          <w:b/>
          <w:bCs/>
          <w:sz w:val="18"/>
          <w:szCs w:val="18"/>
          <w:lang w:val="de-DE"/>
        </w:rPr>
        <w:t>für die Durchführung der Nebenleistung</w:t>
      </w:r>
      <w:r w:rsidRPr="00CF5371">
        <w:rPr>
          <w:rFonts w:eastAsia="Arial Unicode MS"/>
          <w:sz w:val="18"/>
          <w:szCs w:val="18"/>
          <w:lang w:val="de-DE"/>
        </w:rPr>
        <w:t xml:space="preserve">) </w:t>
      </w:r>
      <w:r w:rsidR="009E7F46" w:rsidRPr="00CF5371">
        <w:rPr>
          <w:rFonts w:eastAsia="Arial Unicode MS" w:cs="Times New Roman"/>
          <w:noProof/>
          <w:sz w:val="18"/>
          <w:szCs w:val="18"/>
          <w:lang w:val="de-DE" w:eastAsia="en-US"/>
        </w:rPr>
        <w:t>dass das Unternehmen im Besitz</w:t>
      </w:r>
      <w:r w:rsidR="009E7F46" w:rsidRPr="00CF5371">
        <w:rPr>
          <w:rFonts w:cs="Times New Roman"/>
          <w:noProof/>
          <w:lang w:val="de-DE" w:eastAsia="en-US"/>
        </w:rPr>
        <w:t xml:space="preserve"> </w:t>
      </w:r>
      <w:r w:rsidR="009E7F46" w:rsidRPr="00CF5371">
        <w:rPr>
          <w:rFonts w:eastAsia="Arial Unicode MS" w:cs="Times New Roman"/>
          <w:noProof/>
          <w:sz w:val="18"/>
          <w:szCs w:val="18"/>
          <w:lang w:val="de-DE" w:eastAsia="en-US"/>
        </w:rPr>
        <w:t>der Genehmigung gemäß Artikel 134 TULPS ist;</w:t>
      </w:r>
    </w:p>
    <w:p w:rsidR="00AD3F2B" w:rsidRPr="00CF5371" w:rsidRDefault="00AD3F2B" w:rsidP="0095747A">
      <w:pPr>
        <w:autoSpaceDE w:val="0"/>
        <w:spacing w:line="360" w:lineRule="auto"/>
        <w:ind w:left="284" w:hanging="283"/>
        <w:jc w:val="both"/>
        <w:rPr>
          <w:sz w:val="18"/>
          <w:szCs w:val="18"/>
          <w:lang w:val="de-DE"/>
        </w:rPr>
      </w:pPr>
    </w:p>
    <w:p w:rsidR="00AD3F2B" w:rsidRPr="00AD3F2B" w:rsidRDefault="00AD3F2B" w:rsidP="00AD3F2B">
      <w:pPr>
        <w:autoSpaceDE w:val="0"/>
        <w:spacing w:line="360" w:lineRule="auto"/>
        <w:ind w:left="284" w:hanging="283"/>
        <w:jc w:val="both"/>
        <w:rPr>
          <w:rFonts w:eastAsia="Arial Unicode MS"/>
          <w:sz w:val="18"/>
          <w:szCs w:val="18"/>
          <w:lang w:val="de-DE"/>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B46E13">
        <w:rPr>
          <w:rFonts w:eastAsia="Arial Unicode MS"/>
          <w:sz w:val="18"/>
          <w:szCs w:val="18"/>
          <w:lang w:val="de-DE"/>
        </w:rPr>
      </w:r>
      <w:r w:rsidR="00B46E13">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dass er/sie die Sozialklausel laut Ausschreibungsunterlagen annimmt.</w:t>
      </w:r>
    </w:p>
    <w:p w:rsidR="00CE4527" w:rsidRPr="00B7489A" w:rsidRDefault="00CE4527" w:rsidP="001F6407">
      <w:pPr>
        <w:pStyle w:val="sche3"/>
        <w:suppressAutoHyphens w:val="0"/>
        <w:autoSpaceDE/>
        <w:autoSpaceDN w:val="0"/>
        <w:spacing w:line="360" w:lineRule="auto"/>
        <w:ind w:left="425" w:right="-142" w:hanging="425"/>
        <w:rPr>
          <w:sz w:val="18"/>
          <w:szCs w:val="18"/>
          <w:lang w:val="de-DE"/>
        </w:rPr>
      </w:pPr>
      <w:bookmarkStart w:id="23" w:name="_Hlk527364315"/>
      <w:bookmarkEnd w:id="22"/>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4"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4"/>
          </w:p>
          <w:p w:rsidR="00FE66D9" w:rsidRPr="00B7489A" w:rsidRDefault="00FE66D9" w:rsidP="00BE4332">
            <w:pPr>
              <w:pStyle w:val="sche3"/>
              <w:spacing w:line="360" w:lineRule="auto"/>
              <w:rPr>
                <w:sz w:val="18"/>
                <w:szCs w:val="18"/>
                <w:lang w:val="de-DE"/>
              </w:rPr>
            </w:pPr>
          </w:p>
        </w:tc>
      </w:tr>
      <w:bookmarkEnd w:id="23"/>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w:t>
      </w:r>
      <w:proofErr w:type="spellStart"/>
      <w:r w:rsidR="00B85D7E" w:rsidRPr="00B7489A">
        <w:rPr>
          <w:sz w:val="18"/>
          <w:szCs w:val="18"/>
          <w:lang w:val="de-DE"/>
        </w:rPr>
        <w:t>GvD</w:t>
      </w:r>
      <w:proofErr w:type="spellEnd"/>
      <w:r w:rsidR="00B85D7E" w:rsidRPr="00B7489A">
        <w:rPr>
          <w:sz w:val="18"/>
          <w:szCs w:val="18"/>
          <w:lang w:val="de-DE"/>
        </w:rPr>
        <w:t xml:space="preserve">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5"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5"/>
      <w:r w:rsidRPr="00B7489A">
        <w:rPr>
          <w:sz w:val="18"/>
          <w:szCs w:val="18"/>
          <w:lang w:val="de-DE"/>
        </w:rPr>
        <w:t>;</w:t>
      </w:r>
    </w:p>
    <w:p w:rsidR="00AD3F2B" w:rsidRDefault="00AD3F2B" w:rsidP="009A0DF9">
      <w:pPr>
        <w:autoSpaceDE w:val="0"/>
        <w:autoSpaceDN w:val="0"/>
        <w:adjustRightInd w:val="0"/>
        <w:spacing w:line="360" w:lineRule="auto"/>
        <w:ind w:left="284" w:hanging="284"/>
        <w:jc w:val="both"/>
        <w:rPr>
          <w:b/>
          <w:sz w:val="18"/>
          <w:szCs w:val="18"/>
          <w:lang w:val="de-DE" w:eastAsia="it-IT"/>
        </w:rPr>
      </w:pPr>
    </w:p>
    <w:p w:rsidR="00AD3F2B" w:rsidRPr="00B7489A" w:rsidRDefault="00AD3F2B" w:rsidP="009A0DF9">
      <w:pPr>
        <w:autoSpaceDE w:val="0"/>
        <w:autoSpaceDN w:val="0"/>
        <w:adjustRightInd w:val="0"/>
        <w:spacing w:line="360" w:lineRule="auto"/>
        <w:ind w:left="284" w:hanging="284"/>
        <w:jc w:val="both"/>
        <w:rPr>
          <w:sz w:val="18"/>
          <w:szCs w:val="18"/>
          <w:lang w:val="de-DE"/>
        </w:rPr>
      </w:pPr>
      <w:r>
        <w:rPr>
          <w:b/>
          <w:sz w:val="18"/>
          <w:szCs w:val="18"/>
          <w:lang w:val="de-DE" w:eastAsia="it-IT"/>
        </w:rPr>
        <w:t>2</w:t>
      </w:r>
      <w:r w:rsidRPr="00CF5371">
        <w:rPr>
          <w:b/>
          <w:sz w:val="18"/>
          <w:szCs w:val="18"/>
          <w:lang w:val="de-DE" w:eastAsia="it-IT"/>
        </w:rPr>
        <w:t xml:space="preserve">) </w:t>
      </w:r>
      <w:r w:rsidRPr="00CF5371">
        <w:rPr>
          <w:sz w:val="18"/>
          <w:szCs w:val="18"/>
          <w:lang w:val="de-DE"/>
        </w:rPr>
        <w:t xml:space="preserve">Zwingende Untervergabe: </w:t>
      </w:r>
      <w:r w:rsidRPr="00CF5371">
        <w:rPr>
          <w:sz w:val="18"/>
          <w:szCs w:val="18"/>
          <w:lang w:val="de-DE"/>
        </w:rPr>
        <w:fldChar w:fldCharType="begin">
          <w:ffData>
            <w:name w:val="Testo90"/>
            <w:enabled/>
            <w:calcOnExit w:val="0"/>
            <w:textInput/>
          </w:ffData>
        </w:fldChar>
      </w:r>
      <w:r w:rsidRPr="00CF5371">
        <w:rPr>
          <w:sz w:val="18"/>
          <w:szCs w:val="18"/>
          <w:lang w:val="de-DE"/>
        </w:rPr>
        <w:instrText xml:space="preserve"> FORMTEXT </w:instrText>
      </w:r>
      <w:r w:rsidRPr="00CF5371">
        <w:rPr>
          <w:sz w:val="18"/>
          <w:szCs w:val="18"/>
          <w:lang w:val="de-DE"/>
        </w:rPr>
      </w:r>
      <w:r w:rsidRPr="00CF5371">
        <w:rPr>
          <w:sz w:val="18"/>
          <w:szCs w:val="18"/>
          <w:lang w:val="de-DE"/>
        </w:rPr>
        <w:fldChar w:fldCharType="separate"/>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fldChar w:fldCharType="end"/>
      </w:r>
    </w:p>
    <w:p w:rsidR="00690D50" w:rsidRPr="00B7489A" w:rsidRDefault="00690D50"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Paragrafoelenco"/>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w:t>
      </w:r>
      <w:proofErr w:type="spellStart"/>
      <w:r w:rsidRPr="00B7489A">
        <w:rPr>
          <w:b/>
          <w:bCs/>
          <w:sz w:val="18"/>
          <w:szCs w:val="18"/>
          <w:u w:val="single"/>
          <w:lang w:val="de-DE"/>
        </w:rPr>
        <w:t>GvD</w:t>
      </w:r>
      <w:proofErr w:type="spellEnd"/>
      <w:r w:rsidRPr="00B7489A">
        <w:rPr>
          <w:b/>
          <w:bCs/>
          <w:sz w:val="18"/>
          <w:szCs w:val="18"/>
          <w:u w:val="single"/>
          <w:lang w:val="de-DE"/>
        </w:rPr>
        <w:t xml:space="preserve">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 xml:space="preserve">bei </w:t>
      </w:r>
      <w:r w:rsidR="00D35815" w:rsidRPr="00AD3F2B">
        <w:rPr>
          <w:b/>
          <w:bCs/>
          <w:sz w:val="18"/>
          <w:szCs w:val="18"/>
          <w:u w:val="single"/>
          <w:lang w:val="de-DE"/>
        </w:rPr>
        <w:t>der</w:t>
      </w:r>
      <w:r w:rsidRPr="00AD3F2B">
        <w:rPr>
          <w:b/>
          <w:bCs/>
          <w:sz w:val="18"/>
          <w:szCs w:val="18"/>
          <w:u w:val="single"/>
          <w:lang w:val="de-DE"/>
        </w:rPr>
        <w:t xml:space="preserve"> </w:t>
      </w:r>
      <w:r w:rsidR="007C729B" w:rsidRPr="00AD3F2B">
        <w:rPr>
          <w:b/>
          <w:bCs/>
          <w:sz w:val="18"/>
          <w:szCs w:val="18"/>
          <w:u w:val="single"/>
          <w:lang w:val="de-DE"/>
        </w:rPr>
        <w:t>a</w:t>
      </w:r>
      <w:r w:rsidRPr="00AD3F2B">
        <w:rPr>
          <w:b/>
          <w:bCs/>
          <w:sz w:val="18"/>
          <w:szCs w:val="18"/>
          <w:u w:val="single"/>
          <w:lang w:val="de-DE"/>
        </w:rPr>
        <w:t>uftraggebenden Körperschaft zu hinterlegen.</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6"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proofErr w:type="spellStart"/>
      <w:r w:rsidR="008071CB" w:rsidRPr="00B7489A">
        <w:rPr>
          <w:b/>
          <w:sz w:val="18"/>
          <w:szCs w:val="18"/>
          <w:lang w:val="de-DE"/>
        </w:rPr>
        <w:t>GvD</w:t>
      </w:r>
      <w:proofErr w:type="spellEnd"/>
      <w:r w:rsidR="008071CB" w:rsidRPr="00B7489A">
        <w:rPr>
          <w:b/>
          <w:sz w:val="18"/>
          <w:szCs w:val="18"/>
          <w:lang w:val="de-DE"/>
        </w:rPr>
        <w:t xml:space="preserve">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B46E13">
        <w:rPr>
          <w:b/>
          <w:bCs/>
          <w:sz w:val="18"/>
          <w:szCs w:val="18"/>
          <w:lang w:val="de-DE"/>
        </w:rPr>
      </w:r>
      <w:r w:rsidR="00B46E13">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B46E13">
        <w:rPr>
          <w:b/>
          <w:sz w:val="18"/>
          <w:szCs w:val="18"/>
          <w:lang w:val="de-DE"/>
        </w:rPr>
      </w:r>
      <w:r w:rsidR="00B46E13">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7"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7"/>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8"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w:t>
      </w:r>
      <w:proofErr w:type="spellStart"/>
      <w:r w:rsidR="00B46376" w:rsidRPr="00B7489A">
        <w:rPr>
          <w:sz w:val="18"/>
          <w:szCs w:val="18"/>
          <w:lang w:val="de-DE"/>
        </w:rPr>
        <w:t>GvD</w:t>
      </w:r>
      <w:proofErr w:type="spellEnd"/>
      <w:r w:rsidR="00B46376" w:rsidRPr="00B7489A">
        <w:rPr>
          <w:sz w:val="18"/>
          <w:szCs w:val="18"/>
          <w:lang w:val="de-DE"/>
        </w:rPr>
        <w:t xml:space="preserve">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8"/>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29"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w:t>
      </w:r>
      <w:proofErr w:type="spellStart"/>
      <w:r w:rsidRPr="00B7489A">
        <w:rPr>
          <w:sz w:val="18"/>
          <w:szCs w:val="18"/>
          <w:lang w:val="de-DE"/>
        </w:rPr>
        <w:t>G</w:t>
      </w:r>
      <w:r w:rsidR="00960F51" w:rsidRPr="00B7489A">
        <w:rPr>
          <w:sz w:val="18"/>
          <w:szCs w:val="18"/>
          <w:lang w:val="de-DE"/>
        </w:rPr>
        <w:t>v</w:t>
      </w:r>
      <w:r w:rsidRPr="00B7489A">
        <w:rPr>
          <w:sz w:val="18"/>
          <w:szCs w:val="18"/>
          <w:lang w:val="de-DE"/>
        </w:rPr>
        <w:t>D</w:t>
      </w:r>
      <w:proofErr w:type="spellEnd"/>
      <w:r w:rsidRPr="00B7489A">
        <w:rPr>
          <w:sz w:val="18"/>
          <w:szCs w:val="18"/>
          <w:lang w:val="de-DE"/>
        </w:rPr>
        <w:t xml:space="preserve"> Nr. 50/2016 ordnungsgemäß nachgekommen ist</w:t>
      </w:r>
      <w:r w:rsidR="00376992" w:rsidRPr="00B7489A">
        <w:rPr>
          <w:sz w:val="18"/>
          <w:szCs w:val="18"/>
          <w:lang w:val="de-DE"/>
        </w:rPr>
        <w:t>,</w:t>
      </w:r>
    </w:p>
    <w:bookmarkEnd w:id="29"/>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w:t>
      </w:r>
      <w:proofErr w:type="spellStart"/>
      <w:r w:rsidR="00B46376" w:rsidRPr="00B7489A">
        <w:rPr>
          <w:sz w:val="18"/>
          <w:szCs w:val="18"/>
          <w:lang w:val="de-DE"/>
        </w:rPr>
        <w:t>GvD</w:t>
      </w:r>
      <w:proofErr w:type="spellEnd"/>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w:t>
      </w:r>
      <w:proofErr w:type="spellStart"/>
      <w:r w:rsidRPr="00B7489A">
        <w:rPr>
          <w:sz w:val="18"/>
          <w:szCs w:val="18"/>
          <w:lang w:val="de-DE"/>
        </w:rPr>
        <w:t>GvD</w:t>
      </w:r>
      <w:proofErr w:type="spellEnd"/>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 xml:space="preserve">ART. 110 </w:t>
      </w:r>
      <w:proofErr w:type="spellStart"/>
      <w:r w:rsidR="00FB2BA1" w:rsidRPr="00B7489A">
        <w:rPr>
          <w:b/>
          <w:i/>
          <w:sz w:val="18"/>
          <w:szCs w:val="18"/>
          <w:lang w:val="de-DE"/>
        </w:rPr>
        <w:t>GvD</w:t>
      </w:r>
      <w:proofErr w:type="spellEnd"/>
      <w:r w:rsidR="00FB2BA1" w:rsidRPr="00B7489A">
        <w:rPr>
          <w:b/>
          <w:i/>
          <w:sz w:val="18"/>
          <w:szCs w:val="18"/>
          <w:lang w:val="de-DE"/>
        </w:rPr>
        <w:t xml:space="preserve">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30"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B46E13">
        <w:rPr>
          <w:sz w:val="18"/>
          <w:szCs w:val="18"/>
          <w:lang w:val="de-DE"/>
        </w:rPr>
      </w:r>
      <w:r w:rsidR="00B46E13">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30"/>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w:t>
      </w:r>
      <w:proofErr w:type="spellStart"/>
      <w:r w:rsidR="00726CD4" w:rsidRPr="00B7489A">
        <w:rPr>
          <w:b/>
          <w:sz w:val="18"/>
          <w:szCs w:val="18"/>
          <w:lang w:val="de-DE"/>
        </w:rPr>
        <w:t>kgl.D</w:t>
      </w:r>
      <w:proofErr w:type="spellEnd"/>
      <w:r w:rsidR="00726CD4" w:rsidRPr="00B7489A">
        <w:rPr>
          <w:b/>
          <w:sz w:val="18"/>
          <w:szCs w:val="18"/>
          <w:lang w:val="de-DE"/>
        </w:rPr>
        <w:t>. vom 16.</w:t>
      </w:r>
      <w:r w:rsidR="00C05624" w:rsidRPr="00B7489A">
        <w:rPr>
          <w:b/>
          <w:sz w:val="18"/>
          <w:szCs w:val="18"/>
          <w:lang w:val="de-DE"/>
        </w:rPr>
        <w:t>03.</w:t>
      </w:r>
      <w:r w:rsidR="00726CD4" w:rsidRPr="00B7489A">
        <w:rPr>
          <w:b/>
          <w:sz w:val="18"/>
          <w:szCs w:val="18"/>
          <w:lang w:val="de-DE"/>
        </w:rPr>
        <w:t xml:space="preserve">1942 Nr. 267 </w:t>
      </w:r>
      <w:proofErr w:type="spellStart"/>
      <w:r w:rsidR="00B13BC4" w:rsidRPr="00B7489A">
        <w:rPr>
          <w:b/>
          <w:sz w:val="18"/>
          <w:szCs w:val="18"/>
          <w:lang w:val="de-DE"/>
        </w:rPr>
        <w:t>i.g.F</w:t>
      </w:r>
      <w:proofErr w:type="spellEnd"/>
      <w:r w:rsidR="00B13BC4" w:rsidRPr="00B7489A">
        <w:rPr>
          <w:b/>
          <w:sz w:val="18"/>
          <w:szCs w:val="18"/>
          <w:lang w:val="de-DE"/>
        </w:rPr>
        <w:t xml:space="preserve">.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w:t>
      </w:r>
      <w:proofErr w:type="spellStart"/>
      <w:r w:rsidRPr="00B7489A">
        <w:rPr>
          <w:sz w:val="18"/>
          <w:szCs w:val="18"/>
          <w:lang w:val="de-DE"/>
        </w:rPr>
        <w:t>kgl.D</w:t>
      </w:r>
      <w:proofErr w:type="spellEnd"/>
      <w:r w:rsidRPr="00B7489A">
        <w:rPr>
          <w:sz w:val="18"/>
          <w:szCs w:val="18"/>
          <w:lang w:val="de-DE"/>
        </w:rPr>
        <w:t xml:space="preserve">.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 xml:space="preserve">Nutzungsvertrag (vgl. Art. 89 </w:t>
      </w:r>
      <w:proofErr w:type="spellStart"/>
      <w:r w:rsidRPr="00B7489A">
        <w:rPr>
          <w:sz w:val="18"/>
          <w:szCs w:val="18"/>
          <w:lang w:val="de-DE"/>
        </w:rPr>
        <w:t>GvD</w:t>
      </w:r>
      <w:proofErr w:type="spellEnd"/>
      <w:r w:rsidRPr="00B7489A">
        <w:rPr>
          <w:sz w:val="18"/>
          <w:szCs w:val="18"/>
          <w:lang w:val="de-DE"/>
        </w:rPr>
        <w:t xml:space="preserve">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B46E13">
        <w:rPr>
          <w:b/>
          <w:sz w:val="18"/>
          <w:szCs w:val="18"/>
          <w:lang w:val="de-DE"/>
        </w:rPr>
      </w:r>
      <w:r w:rsidR="00B46E13">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 xml:space="preserve">dass das Unternehmen gemäß Art. 163 </w:t>
      </w:r>
      <w:proofErr w:type="spellStart"/>
      <w:r w:rsidR="00DD3D82" w:rsidRPr="00B7489A">
        <w:rPr>
          <w:b/>
          <w:sz w:val="18"/>
          <w:szCs w:val="18"/>
          <w:lang w:val="de-DE"/>
        </w:rPr>
        <w:t>kgl.D</w:t>
      </w:r>
      <w:proofErr w:type="spellEnd"/>
      <w:r w:rsidR="00DD3D82" w:rsidRPr="00B7489A">
        <w:rPr>
          <w:b/>
          <w:sz w:val="18"/>
          <w:szCs w:val="18"/>
          <w:lang w:val="de-DE"/>
        </w:rPr>
        <w:t>.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proofErr w:type="spellStart"/>
      <w:r w:rsidR="00FC4151" w:rsidRPr="00B7489A">
        <w:rPr>
          <w:sz w:val="18"/>
          <w:szCs w:val="18"/>
          <w:lang w:val="de-DE"/>
        </w:rPr>
        <w:t>kgl.D</w:t>
      </w:r>
      <w:proofErr w:type="spellEnd"/>
      <w:r w:rsidR="00FC4151" w:rsidRPr="00B7489A">
        <w:rPr>
          <w:sz w:val="18"/>
          <w:szCs w:val="18"/>
          <w:lang w:val="de-DE"/>
        </w:rPr>
        <w:t>.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w:t>
      </w:r>
      <w:proofErr w:type="spellStart"/>
      <w:r w:rsidR="00FC4151" w:rsidRPr="00B7489A">
        <w:rPr>
          <w:sz w:val="18"/>
          <w:szCs w:val="18"/>
          <w:lang w:val="de-DE"/>
        </w:rPr>
        <w:t>Buschst</w:t>
      </w:r>
      <w:proofErr w:type="spellEnd"/>
      <w:r w:rsidR="00FC4151" w:rsidRPr="00B7489A">
        <w:rPr>
          <w:sz w:val="18"/>
          <w:szCs w:val="18"/>
          <w:lang w:val="de-DE"/>
        </w:rPr>
        <w: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1" w:name="_Hlk527364934"/>
      <w:bookmarkStart w:id="32"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1"/>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w:t>
      </w:r>
      <w:proofErr w:type="spellStart"/>
      <w:r w:rsidR="00AE62CE" w:rsidRPr="00B7489A">
        <w:rPr>
          <w:b/>
          <w:sz w:val="18"/>
          <w:szCs w:val="18"/>
          <w:u w:val="single"/>
          <w:lang w:val="de-DE"/>
        </w:rPr>
        <w:t>GvD</w:t>
      </w:r>
      <w:proofErr w:type="spellEnd"/>
      <w:r w:rsidR="00AE62CE" w:rsidRPr="00B7489A">
        <w:rPr>
          <w:b/>
          <w:sz w:val="18"/>
          <w:szCs w:val="18"/>
          <w:u w:val="single"/>
          <w:lang w:val="de-DE"/>
        </w:rPr>
        <w:t xml:space="preserve">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3" w:name="_Hlk527365001"/>
      <w:bookmarkEnd w:id="32"/>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B7489A"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 angemessen ist;</w:t>
      </w:r>
    </w:p>
    <w:p w:rsidR="00160D64" w:rsidRPr="00AD3F2B" w:rsidRDefault="00E237E5" w:rsidP="00AD3F2B">
      <w:pPr>
        <w:pStyle w:val="sche3"/>
        <w:numPr>
          <w:ilvl w:val="0"/>
          <w:numId w:val="32"/>
        </w:numPr>
        <w:tabs>
          <w:tab w:val="clear" w:pos="502"/>
        </w:tabs>
        <w:spacing w:line="360" w:lineRule="auto"/>
        <w:rPr>
          <w:sz w:val="18"/>
          <w:szCs w:val="18"/>
          <w:lang w:val="de-DE"/>
        </w:rPr>
      </w:pPr>
      <w:r w:rsidRPr="00AD3F2B">
        <w:rPr>
          <w:sz w:val="18"/>
          <w:szCs w:val="18"/>
          <w:lang w:val="de-DE"/>
        </w:rPr>
        <w:t>[</w:t>
      </w:r>
      <w:r w:rsidR="00AC207A" w:rsidRPr="00AD3F2B">
        <w:rPr>
          <w:sz w:val="18"/>
          <w:szCs w:val="18"/>
          <w:lang w:val="de-DE"/>
        </w:rPr>
        <w:t>im Falle von besonderen Ausführungsbedingungen</w:t>
      </w:r>
      <w:r w:rsidRPr="00AD3F2B">
        <w:rPr>
          <w:sz w:val="18"/>
          <w:szCs w:val="18"/>
          <w:lang w:val="de-DE"/>
        </w:rPr>
        <w:t>]</w:t>
      </w:r>
      <w:r w:rsidR="000E31F9" w:rsidRPr="00AD3F2B">
        <w:rPr>
          <w:sz w:val="18"/>
          <w:szCs w:val="18"/>
          <w:lang w:val="de-DE"/>
        </w:rPr>
        <w:t xml:space="preserve"> dass er/sie</w:t>
      </w:r>
      <w:r w:rsidRPr="00AD3F2B">
        <w:rPr>
          <w:sz w:val="18"/>
          <w:szCs w:val="18"/>
          <w:lang w:val="de-DE"/>
        </w:rPr>
        <w:t xml:space="preserve"> im Falle der Zuschlagserteilung</w:t>
      </w:r>
      <w:r w:rsidR="00AC207A" w:rsidRPr="00AD3F2B">
        <w:rPr>
          <w:sz w:val="18"/>
          <w:szCs w:val="18"/>
          <w:lang w:val="de-DE"/>
        </w:rPr>
        <w:t xml:space="preserve"> die besonderen </w:t>
      </w:r>
      <w:r w:rsidR="000E31F9" w:rsidRPr="00AD3F2B">
        <w:rPr>
          <w:sz w:val="18"/>
          <w:szCs w:val="18"/>
          <w:lang w:val="de-DE"/>
        </w:rPr>
        <w:t>Anforderungen</w:t>
      </w:r>
      <w:r w:rsidR="00AC207A" w:rsidRPr="00AD3F2B">
        <w:rPr>
          <w:sz w:val="18"/>
          <w:szCs w:val="18"/>
          <w:lang w:val="de-DE"/>
        </w:rPr>
        <w:t xml:space="preserve"> zur Ausführung des Vertrags gemäß Art. 100 Abs</w:t>
      </w:r>
      <w:r w:rsidR="009C7377" w:rsidRPr="00AD3F2B">
        <w:rPr>
          <w:sz w:val="18"/>
          <w:szCs w:val="18"/>
          <w:lang w:val="de-DE"/>
        </w:rPr>
        <w:t>.</w:t>
      </w:r>
      <w:r w:rsidR="00AC207A" w:rsidRPr="00AD3F2B">
        <w:rPr>
          <w:sz w:val="18"/>
          <w:szCs w:val="18"/>
          <w:lang w:val="de-DE"/>
        </w:rPr>
        <w:t xml:space="preserve"> 2 </w:t>
      </w:r>
      <w:proofErr w:type="spellStart"/>
      <w:r w:rsidR="008071CB" w:rsidRPr="00AD3F2B">
        <w:rPr>
          <w:sz w:val="18"/>
          <w:szCs w:val="18"/>
          <w:lang w:val="de-DE"/>
        </w:rPr>
        <w:t>GvD</w:t>
      </w:r>
      <w:proofErr w:type="spellEnd"/>
      <w:r w:rsidR="008071CB" w:rsidRPr="00AD3F2B">
        <w:rPr>
          <w:sz w:val="18"/>
          <w:szCs w:val="18"/>
          <w:lang w:val="de-DE"/>
        </w:rPr>
        <w:t xml:space="preserve"> Nr.</w:t>
      </w:r>
      <w:r w:rsidR="00AC207A" w:rsidRPr="00AD3F2B">
        <w:rPr>
          <w:sz w:val="18"/>
          <w:szCs w:val="18"/>
          <w:lang w:val="de-DE"/>
        </w:rPr>
        <w:t xml:space="preserve"> 50/2016 an</w:t>
      </w:r>
      <w:r w:rsidR="001B6EEC" w:rsidRPr="00AD3F2B">
        <w:rPr>
          <w:sz w:val="18"/>
          <w:szCs w:val="18"/>
          <w:lang w:val="de-DE"/>
        </w:rPr>
        <w:t>nimmt</w:t>
      </w:r>
      <w:r w:rsidR="00AC207A" w:rsidRPr="00AD3F2B">
        <w:rPr>
          <w:sz w:val="18"/>
          <w:szCs w:val="18"/>
          <w:lang w:val="de-DE"/>
        </w:rPr>
        <w:t>;</w:t>
      </w:r>
    </w:p>
    <w:p w:rsidR="00184B0C" w:rsidRPr="00AD3F2B" w:rsidRDefault="00AF27A1" w:rsidP="00184B0C">
      <w:pPr>
        <w:pStyle w:val="sche3"/>
        <w:numPr>
          <w:ilvl w:val="0"/>
          <w:numId w:val="32"/>
        </w:numPr>
        <w:spacing w:line="360" w:lineRule="auto"/>
        <w:rPr>
          <w:b/>
          <w:sz w:val="18"/>
          <w:szCs w:val="18"/>
          <w:u w:val="single"/>
          <w:lang w:val="de-DE" w:eastAsia="it-IT"/>
        </w:rPr>
      </w:pPr>
      <w:r>
        <w:rPr>
          <w:b/>
          <w:color w:val="FF0000"/>
          <w:sz w:val="18"/>
          <w:szCs w:val="18"/>
          <w:u w:val="single"/>
          <w:lang w:val="de-DE"/>
        </w:rPr>
        <w:t>(</w:t>
      </w:r>
      <w:r w:rsidRPr="00AD3F2B">
        <w:rPr>
          <w:b/>
          <w:sz w:val="18"/>
          <w:szCs w:val="18"/>
          <w:u w:val="single"/>
          <w:lang w:val="de-DE"/>
        </w:rPr>
        <w:t>falls zutreffend)</w:t>
      </w:r>
      <w:r w:rsidR="00184B0C" w:rsidRPr="00AD3F2B">
        <w:rPr>
          <w:b/>
          <w:sz w:val="18"/>
          <w:szCs w:val="18"/>
          <w:u w:val="single"/>
          <w:lang w:val="de-DE"/>
        </w:rPr>
        <w:t xml:space="preserve"> gemäß Gesetz 190/2012 im Verzeichnis der antimafiageprüften Firmen (sog. White </w:t>
      </w:r>
      <w:proofErr w:type="spellStart"/>
      <w:r w:rsidR="00184B0C" w:rsidRPr="00AD3F2B">
        <w:rPr>
          <w:b/>
          <w:sz w:val="18"/>
          <w:szCs w:val="18"/>
          <w:u w:val="single"/>
          <w:lang w:val="de-DE"/>
        </w:rPr>
        <w:t>list</w:t>
      </w:r>
      <w:proofErr w:type="spellEnd"/>
      <w:r w:rsidR="00184B0C" w:rsidRPr="00AD3F2B">
        <w:rPr>
          <w:b/>
          <w:sz w:val="18"/>
          <w:szCs w:val="18"/>
          <w:u w:val="single"/>
          <w:lang w:val="de-DE"/>
        </w:rPr>
        <w:t>), eingetragen zu sein oder das Ansuchen um Eintragung in genanntes Verzeichnis gestellt zu haben;</w:t>
      </w:r>
    </w:p>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geltenden</w:t>
      </w:r>
      <w:r w:rsidR="00E23311" w:rsidRPr="00B7489A">
        <w:rPr>
          <w:sz w:val="18"/>
          <w:szCs w:val="18"/>
          <w:lang w:val="de-DE"/>
        </w:rPr>
        <w:t xml:space="preserve">, </w:t>
      </w:r>
      <w:r w:rsidR="001847D8" w:rsidRPr="00B7489A">
        <w:rPr>
          <w:sz w:val="18"/>
          <w:szCs w:val="18"/>
          <w:lang w:val="de-DE"/>
        </w:rPr>
        <w:t>darauf</w:t>
      </w:r>
      <w:r w:rsidR="00E23311" w:rsidRPr="00B7489A">
        <w:rPr>
          <w:sz w:val="18"/>
          <w:szCs w:val="18"/>
          <w:lang w:val="de-DE"/>
        </w:rPr>
        <w:t xml:space="preserve"> anwendbare Steuervorschriften einhält</w:t>
      </w:r>
      <w:r w:rsidRPr="00B7489A">
        <w:rPr>
          <w:sz w:val="18"/>
          <w:szCs w:val="18"/>
          <w:lang w:val="de-DE"/>
        </w:rPr>
        <w:t>;</w:t>
      </w:r>
    </w:p>
    <w:bookmarkEnd w:id="33"/>
    <w:p w:rsidR="00AF6DDB" w:rsidRPr="00AD3F2B" w:rsidRDefault="007E45E5" w:rsidP="00AF6DDB">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 xml:space="preserve">bei sonstigem Ausschluss die Integritätsvereinbarung </w:t>
      </w:r>
      <w:r w:rsidRPr="00AD3F2B">
        <w:rPr>
          <w:sz w:val="18"/>
          <w:szCs w:val="18"/>
          <w:lang w:val="de-DE"/>
        </w:rPr>
        <w:t>annimmt</w:t>
      </w:r>
      <w:r w:rsidR="00B57AB5" w:rsidRPr="00AD3F2B">
        <w:rPr>
          <w:sz w:val="18"/>
          <w:szCs w:val="18"/>
          <w:lang w:val="de-DE"/>
        </w:rPr>
        <w:t xml:space="preserve">, die </w:t>
      </w:r>
      <w:r w:rsidR="00AF6DDB" w:rsidRPr="00AD3F2B">
        <w:rPr>
          <w:sz w:val="18"/>
          <w:szCs w:val="18"/>
          <w:lang w:val="de-DE"/>
        </w:rPr>
        <w:t xml:space="preserve">den Ausschreibungsunterlagen beigelegt und von der Agentur für die Verfahren und die Aufsicht im Bereich öffentliche Bau-, Dienstleistungs- und Lieferaufträge mit </w:t>
      </w:r>
      <w:r w:rsidR="009904DC" w:rsidRPr="00AD3F2B">
        <w:rPr>
          <w:sz w:val="18"/>
          <w:szCs w:val="18"/>
          <w:lang w:val="de-DE"/>
        </w:rPr>
        <w:t>Dekret Nr. 16 vom 28.03.2018 mit Wirk</w:t>
      </w:r>
      <w:r w:rsidR="001847D8" w:rsidRPr="00AD3F2B">
        <w:rPr>
          <w:sz w:val="18"/>
          <w:szCs w:val="18"/>
          <w:lang w:val="de-DE"/>
        </w:rPr>
        <w:t>ung</w:t>
      </w:r>
      <w:r w:rsidR="009904DC" w:rsidRPr="00AD3F2B">
        <w:rPr>
          <w:sz w:val="18"/>
          <w:szCs w:val="18"/>
          <w:lang w:val="de-DE"/>
        </w:rPr>
        <w:t xml:space="preserve"> ab dem 09.04.2018 genehmigt wurde;</w:t>
      </w:r>
    </w:p>
    <w:p w:rsidR="000D6C58" w:rsidRPr="00AD3F2B" w:rsidRDefault="00B57AB5" w:rsidP="00AD3F2B">
      <w:pPr>
        <w:pStyle w:val="sche3"/>
        <w:numPr>
          <w:ilvl w:val="0"/>
          <w:numId w:val="32"/>
        </w:numPr>
        <w:tabs>
          <w:tab w:val="clear" w:pos="502"/>
        </w:tabs>
        <w:spacing w:line="360" w:lineRule="auto"/>
        <w:rPr>
          <w:sz w:val="18"/>
          <w:szCs w:val="18"/>
          <w:lang w:val="de-DE"/>
        </w:rPr>
      </w:pPr>
      <w:bookmarkStart w:id="34" w:name="_Hlk527365073"/>
      <w:r w:rsidRPr="00B7489A">
        <w:rPr>
          <w:sz w:val="18"/>
          <w:szCs w:val="18"/>
          <w:lang w:val="de-DE"/>
        </w:rPr>
        <w:t xml:space="preserve">dass er/sie </w:t>
      </w:r>
      <w:r w:rsidR="00235F9D" w:rsidRPr="00B7489A">
        <w:rPr>
          <w:sz w:val="18"/>
          <w:szCs w:val="18"/>
          <w:lang w:val="de-DE"/>
        </w:rPr>
        <w:t xml:space="preserve">Kenntnis über die Verpflichtungen </w:t>
      </w:r>
      <w:r w:rsidRPr="00B7489A">
        <w:rPr>
          <w:sz w:val="18"/>
          <w:szCs w:val="18"/>
          <w:lang w:val="de-DE"/>
        </w:rPr>
        <w:t>hat</w:t>
      </w:r>
      <w:r w:rsidR="00235F9D" w:rsidRPr="00B7489A">
        <w:rPr>
          <w:sz w:val="18"/>
          <w:szCs w:val="18"/>
          <w:lang w:val="de-DE"/>
        </w:rPr>
        <w:t xml:space="preserve">, die aus dem von der </w:t>
      </w:r>
      <w:r w:rsidR="00235F9D" w:rsidRPr="00AD3F2B">
        <w:rPr>
          <w:sz w:val="18"/>
          <w:szCs w:val="18"/>
          <w:lang w:val="de-DE"/>
        </w:rPr>
        <w:t>Autonomen Provinz Bozen mi</w:t>
      </w:r>
      <w:r w:rsidR="00A440AF" w:rsidRPr="00AD3F2B">
        <w:rPr>
          <w:sz w:val="18"/>
          <w:szCs w:val="18"/>
          <w:lang w:val="de-DE"/>
        </w:rPr>
        <w:t xml:space="preserve">t Beschluss der Landesregierung </w:t>
      </w:r>
      <w:r w:rsidR="0013717D" w:rsidRPr="00AD3F2B">
        <w:rPr>
          <w:sz w:val="18"/>
          <w:szCs w:val="18"/>
          <w:lang w:val="de-DE"/>
        </w:rPr>
        <w:t xml:space="preserve">vom 28.08.2018 Nr. </w:t>
      </w:r>
      <w:r w:rsidR="00A440AF" w:rsidRPr="00AD3F2B">
        <w:rPr>
          <w:sz w:val="18"/>
          <w:szCs w:val="18"/>
          <w:lang w:val="de-DE"/>
        </w:rPr>
        <w:t xml:space="preserve">839 </w:t>
      </w:r>
      <w:r w:rsidR="0013717D" w:rsidRPr="00AD3F2B">
        <w:rPr>
          <w:sz w:val="18"/>
          <w:szCs w:val="18"/>
          <w:lang w:val="de-DE"/>
        </w:rPr>
        <w:t>gemäß</w:t>
      </w:r>
      <w:r w:rsidR="00235F9D" w:rsidRPr="00AD3F2B">
        <w:rPr>
          <w:sz w:val="18"/>
          <w:szCs w:val="18"/>
          <w:lang w:val="de-DE"/>
        </w:rPr>
        <w:t xml:space="preserve"> DPR </w:t>
      </w:r>
      <w:r w:rsidR="0013717D" w:rsidRPr="00AD3F2B">
        <w:rPr>
          <w:sz w:val="18"/>
          <w:szCs w:val="18"/>
          <w:lang w:val="de-DE"/>
        </w:rPr>
        <w:t xml:space="preserve">vom </w:t>
      </w:r>
      <w:r w:rsidR="00235F9D" w:rsidRPr="00AD3F2B">
        <w:rPr>
          <w:sz w:val="18"/>
          <w:szCs w:val="18"/>
          <w:lang w:val="de-DE"/>
        </w:rPr>
        <w:t>16</w:t>
      </w:r>
      <w:r w:rsidR="0013717D" w:rsidRPr="00AD3F2B">
        <w:rPr>
          <w:sz w:val="18"/>
          <w:szCs w:val="18"/>
          <w:lang w:val="de-DE"/>
        </w:rPr>
        <w:t>.</w:t>
      </w:r>
      <w:r w:rsidR="00961015" w:rsidRPr="00AD3F2B">
        <w:rPr>
          <w:sz w:val="18"/>
          <w:szCs w:val="18"/>
          <w:lang w:val="de-DE"/>
        </w:rPr>
        <w:t>04.</w:t>
      </w:r>
      <w:r w:rsidR="00235F9D" w:rsidRPr="00AD3F2B">
        <w:rPr>
          <w:sz w:val="18"/>
          <w:szCs w:val="18"/>
          <w:lang w:val="de-DE"/>
        </w:rPr>
        <w:t>2013 Nr. 62 („</w:t>
      </w:r>
      <w:proofErr w:type="spellStart"/>
      <w:r w:rsidR="00235F9D" w:rsidRPr="00AD3F2B">
        <w:rPr>
          <w:sz w:val="18"/>
          <w:szCs w:val="18"/>
          <w:lang w:val="de-DE"/>
        </w:rPr>
        <w:t>Regolamento</w:t>
      </w:r>
      <w:proofErr w:type="spellEnd"/>
      <w:r w:rsidR="00235F9D" w:rsidRPr="00AD3F2B">
        <w:rPr>
          <w:sz w:val="18"/>
          <w:szCs w:val="18"/>
          <w:lang w:val="de-DE"/>
        </w:rPr>
        <w:t xml:space="preserve"> </w:t>
      </w:r>
      <w:proofErr w:type="spellStart"/>
      <w:r w:rsidR="00235F9D" w:rsidRPr="00AD3F2B">
        <w:rPr>
          <w:sz w:val="18"/>
          <w:szCs w:val="18"/>
          <w:lang w:val="de-DE"/>
        </w:rPr>
        <w:t>recante</w:t>
      </w:r>
      <w:proofErr w:type="spellEnd"/>
      <w:r w:rsidR="00235F9D" w:rsidRPr="00AD3F2B">
        <w:rPr>
          <w:sz w:val="18"/>
          <w:szCs w:val="18"/>
          <w:lang w:val="de-DE"/>
        </w:rPr>
        <w:t xml:space="preserve"> </w:t>
      </w:r>
      <w:proofErr w:type="spellStart"/>
      <w:r w:rsidR="00235F9D" w:rsidRPr="00AD3F2B">
        <w:rPr>
          <w:sz w:val="18"/>
          <w:szCs w:val="18"/>
          <w:lang w:val="de-DE"/>
        </w:rPr>
        <w:t>codice</w:t>
      </w:r>
      <w:proofErr w:type="spellEnd"/>
      <w:r w:rsidR="00235F9D" w:rsidRPr="00AD3F2B">
        <w:rPr>
          <w:sz w:val="18"/>
          <w:szCs w:val="18"/>
          <w:lang w:val="de-DE"/>
        </w:rPr>
        <w:t xml:space="preserve"> di </w:t>
      </w:r>
      <w:proofErr w:type="spellStart"/>
      <w:r w:rsidR="00235F9D" w:rsidRPr="00AD3F2B">
        <w:rPr>
          <w:sz w:val="18"/>
          <w:szCs w:val="18"/>
          <w:lang w:val="de-DE"/>
        </w:rPr>
        <w:t>comportamento</w:t>
      </w:r>
      <w:proofErr w:type="spellEnd"/>
      <w:r w:rsidR="00235F9D" w:rsidRPr="00AD3F2B">
        <w:rPr>
          <w:sz w:val="18"/>
          <w:szCs w:val="18"/>
          <w:lang w:val="de-DE"/>
        </w:rPr>
        <w:t xml:space="preserve"> </w:t>
      </w:r>
      <w:proofErr w:type="spellStart"/>
      <w:r w:rsidR="00235F9D" w:rsidRPr="00AD3F2B">
        <w:rPr>
          <w:sz w:val="18"/>
          <w:szCs w:val="18"/>
          <w:lang w:val="de-DE"/>
        </w:rPr>
        <w:t>dei</w:t>
      </w:r>
      <w:proofErr w:type="spellEnd"/>
      <w:r w:rsidR="00235F9D" w:rsidRPr="00AD3F2B">
        <w:rPr>
          <w:sz w:val="18"/>
          <w:szCs w:val="18"/>
          <w:lang w:val="de-DE"/>
        </w:rPr>
        <w:t xml:space="preserve"> </w:t>
      </w:r>
      <w:proofErr w:type="spellStart"/>
      <w:r w:rsidR="00235F9D" w:rsidRPr="00AD3F2B">
        <w:rPr>
          <w:sz w:val="18"/>
          <w:szCs w:val="18"/>
          <w:lang w:val="de-DE"/>
        </w:rPr>
        <w:t>dipendenti</w:t>
      </w:r>
      <w:proofErr w:type="spellEnd"/>
      <w:r w:rsidR="00235F9D" w:rsidRPr="00AD3F2B">
        <w:rPr>
          <w:sz w:val="18"/>
          <w:szCs w:val="18"/>
          <w:lang w:val="de-DE"/>
        </w:rPr>
        <w:t xml:space="preserve"> </w:t>
      </w:r>
      <w:proofErr w:type="spellStart"/>
      <w:r w:rsidR="00235F9D" w:rsidRPr="00AD3F2B">
        <w:rPr>
          <w:sz w:val="18"/>
          <w:szCs w:val="18"/>
          <w:lang w:val="de-DE"/>
        </w:rPr>
        <w:t>pubblici</w:t>
      </w:r>
      <w:proofErr w:type="spellEnd"/>
      <w:r w:rsidR="00235F9D" w:rsidRPr="00AD3F2B">
        <w:rPr>
          <w:sz w:val="18"/>
          <w:szCs w:val="18"/>
          <w:lang w:val="de-DE"/>
        </w:rPr>
        <w:t xml:space="preserve">“) beschlossenen Verhaltenskodex </w:t>
      </w:r>
      <w:r w:rsidR="00235F9D" w:rsidRPr="00B7489A">
        <w:rPr>
          <w:sz w:val="18"/>
          <w:szCs w:val="18"/>
          <w:lang w:val="de-DE"/>
        </w:rPr>
        <w:t xml:space="preserve">hervorgehen, und </w:t>
      </w:r>
      <w:r w:rsidR="0013717D" w:rsidRPr="00B7489A">
        <w:rPr>
          <w:sz w:val="18"/>
          <w:szCs w:val="18"/>
          <w:lang w:val="de-DE"/>
        </w:rPr>
        <w:t xml:space="preserve">dass er/sie sich bei Zuschlagserteilung </w:t>
      </w:r>
      <w:r w:rsidR="00235F9D" w:rsidRPr="00B7489A">
        <w:rPr>
          <w:sz w:val="18"/>
          <w:szCs w:val="18"/>
          <w:lang w:val="de-DE"/>
        </w:rPr>
        <w:t>verpflichtet</w:t>
      </w:r>
      <w:r w:rsidR="0013717D" w:rsidRPr="00B7489A">
        <w:rPr>
          <w:sz w:val="18"/>
          <w:szCs w:val="18"/>
          <w:lang w:val="de-DE"/>
        </w:rPr>
        <w:t xml:space="preserve">, diesen bei sonstiger 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bookmarkStart w:id="35" w:name="_Hlk527365101"/>
      <w:bookmarkEnd w:id="34"/>
    </w:p>
    <w:bookmarkEnd w:id="35"/>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w:t>
      </w:r>
      <w:r w:rsidR="000D6C58" w:rsidRPr="00B7489A">
        <w:rPr>
          <w:sz w:val="18"/>
          <w:szCs w:val="18"/>
          <w:lang w:val="de-DE"/>
        </w:rPr>
        <w:t xml:space="preserve">er/sie </w:t>
      </w:r>
      <w:r w:rsidRPr="00B7489A">
        <w:rPr>
          <w:sz w:val="18"/>
          <w:szCs w:val="18"/>
          <w:lang w:val="de-DE"/>
        </w:rPr>
        <w:t xml:space="preserve">im Zusammenhang mit der gegenständlichen Ausschreibung keine </w:t>
      </w:r>
      <w:r w:rsidR="00113D98" w:rsidRPr="00B7489A">
        <w:rPr>
          <w:sz w:val="18"/>
          <w:szCs w:val="18"/>
          <w:lang w:val="de-DE"/>
        </w:rPr>
        <w:t xml:space="preserve">gesetzlich untersagten, </w:t>
      </w:r>
      <w:r w:rsidR="000D6C58" w:rsidRPr="00B7489A">
        <w:rPr>
          <w:sz w:val="18"/>
          <w:szCs w:val="18"/>
          <w:lang w:val="de-DE"/>
        </w:rPr>
        <w:t>wettbewerbs</w:t>
      </w:r>
      <w:r w:rsidR="00113D98" w:rsidRPr="00B7489A">
        <w:rPr>
          <w:sz w:val="18"/>
          <w:szCs w:val="18"/>
          <w:lang w:val="de-DE"/>
        </w:rPr>
        <w:t>- und markt</w:t>
      </w:r>
      <w:r w:rsidR="000D6C58" w:rsidRPr="00B7489A">
        <w:rPr>
          <w:sz w:val="18"/>
          <w:szCs w:val="18"/>
          <w:lang w:val="de-DE"/>
        </w:rPr>
        <w:t>beschränkenden Praktike</w:t>
      </w:r>
      <w:r w:rsidR="00113D98" w:rsidRPr="00B7489A">
        <w:rPr>
          <w:sz w:val="18"/>
          <w:szCs w:val="18"/>
          <w:lang w:val="de-DE"/>
        </w:rPr>
        <w:t>n und/oder</w:t>
      </w:r>
      <w:r w:rsidR="00113D98" w:rsidRPr="00355B62">
        <w:rPr>
          <w:lang w:val="de-DE"/>
        </w:rPr>
        <w:t xml:space="preserve"> </w:t>
      </w:r>
      <w:r w:rsidR="00113D98" w:rsidRPr="00B7489A">
        <w:rPr>
          <w:sz w:val="18"/>
          <w:szCs w:val="18"/>
          <w:lang w:val="de-DE"/>
        </w:rPr>
        <w:t>Vereinbarungen im Laufen hat</w:t>
      </w:r>
      <w:r w:rsidRPr="00B7489A">
        <w:rPr>
          <w:sz w:val="18"/>
          <w:szCs w:val="18"/>
          <w:lang w:val="de-DE"/>
        </w:rPr>
        <w:t>;</w:t>
      </w:r>
    </w:p>
    <w:p w:rsidR="00AF6DDB" w:rsidRPr="00AD3F2B" w:rsidRDefault="00113D98" w:rsidP="00C25D03">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den Inhalt de</w:t>
      </w:r>
      <w:r w:rsidR="00AD3F2B" w:rsidRPr="00AD3F2B">
        <w:rPr>
          <w:sz w:val="18"/>
          <w:szCs w:val="18"/>
          <w:lang w:val="de-DE"/>
        </w:rPr>
        <w:t>r</w:t>
      </w:r>
      <w:r w:rsidR="00AF6DDB" w:rsidRPr="00AD3F2B">
        <w:rPr>
          <w:sz w:val="18"/>
          <w:szCs w:val="18"/>
          <w:lang w:val="de-DE"/>
        </w:rPr>
        <w:t xml:space="preserve"> </w:t>
      </w:r>
      <w:r w:rsidR="00AD3F2B" w:rsidRPr="00AD3F2B">
        <w:rPr>
          <w:sz w:val="18"/>
          <w:szCs w:val="18"/>
          <w:lang w:val="de-DE"/>
        </w:rPr>
        <w:t>besonderen Vertragsbedingungen mit jeweiligen Anlagen</w:t>
      </w:r>
      <w:r w:rsidR="00AF6DDB" w:rsidRPr="00AD3F2B">
        <w:rPr>
          <w:sz w:val="18"/>
          <w:szCs w:val="18"/>
          <w:lang w:val="de-DE"/>
        </w:rPr>
        <w:t xml:space="preserve">, der Bekanntmachung, der </w:t>
      </w:r>
      <w:r w:rsidR="00F56A57" w:rsidRPr="00AD3F2B">
        <w:rPr>
          <w:sz w:val="18"/>
          <w:szCs w:val="18"/>
          <w:lang w:val="de-DE"/>
        </w:rPr>
        <w:t>Ausschreibungs</w:t>
      </w:r>
      <w:r w:rsidR="00AF6DDB" w:rsidRPr="00AD3F2B">
        <w:rPr>
          <w:sz w:val="18"/>
          <w:szCs w:val="18"/>
          <w:lang w:val="de-DE"/>
        </w:rPr>
        <w:t>bedingungen und der</w:t>
      </w:r>
      <w:r w:rsidR="00484797" w:rsidRPr="00AD3F2B">
        <w:rPr>
          <w:sz w:val="18"/>
          <w:szCs w:val="18"/>
          <w:lang w:val="de-DE"/>
        </w:rPr>
        <w:t>en</w:t>
      </w:r>
      <w:r w:rsidR="00AF6DDB" w:rsidRPr="00AD3F2B">
        <w:rPr>
          <w:sz w:val="18"/>
          <w:szCs w:val="18"/>
          <w:lang w:val="de-DE"/>
        </w:rPr>
        <w:t xml:space="preserve"> Anlagen, </w:t>
      </w:r>
      <w:r w:rsidR="001158FA" w:rsidRPr="00AD3F2B">
        <w:rPr>
          <w:sz w:val="18"/>
          <w:szCs w:val="18"/>
          <w:lang w:val="de-DE"/>
        </w:rPr>
        <w:t>der</w:t>
      </w:r>
      <w:r w:rsidR="00484797" w:rsidRPr="00AD3F2B">
        <w:rPr>
          <w:sz w:val="18"/>
          <w:szCs w:val="18"/>
          <w:lang w:val="de-DE"/>
        </w:rPr>
        <w:t xml:space="preserve"> im Laufe des</w:t>
      </w:r>
      <w:r w:rsidR="00AF6DDB" w:rsidRPr="00AD3F2B">
        <w:rPr>
          <w:sz w:val="18"/>
          <w:szCs w:val="18"/>
          <w:lang w:val="de-DE"/>
        </w:rPr>
        <w:t xml:space="preserve"> </w:t>
      </w:r>
      <w:r w:rsidR="00484797" w:rsidRPr="00AD3F2B">
        <w:rPr>
          <w:sz w:val="18"/>
          <w:szCs w:val="18"/>
          <w:lang w:val="de-DE"/>
        </w:rPr>
        <w:t>Ausschreibungsverfahrens übermittelte</w:t>
      </w:r>
      <w:r w:rsidR="001158FA" w:rsidRPr="00AD3F2B">
        <w:rPr>
          <w:sz w:val="18"/>
          <w:szCs w:val="18"/>
          <w:lang w:val="de-DE"/>
        </w:rPr>
        <w:t>n</w:t>
      </w:r>
      <w:r w:rsidR="00484797" w:rsidRPr="00AD3F2B">
        <w:rPr>
          <w:sz w:val="18"/>
          <w:szCs w:val="18"/>
          <w:lang w:val="de-DE"/>
        </w:rPr>
        <w:t xml:space="preserve"> </w:t>
      </w:r>
      <w:r w:rsidR="00AF6DDB" w:rsidRPr="00AD3F2B">
        <w:rPr>
          <w:sz w:val="18"/>
          <w:szCs w:val="18"/>
          <w:lang w:val="de-DE"/>
        </w:rPr>
        <w:t xml:space="preserve">Richtigstellungen und Erläuterungen, </w:t>
      </w:r>
      <w:r w:rsidR="00484797" w:rsidRPr="00AD3F2B">
        <w:rPr>
          <w:sz w:val="18"/>
          <w:szCs w:val="18"/>
          <w:lang w:val="de-DE"/>
        </w:rPr>
        <w:t xml:space="preserve">veröffentlicht </w:t>
      </w:r>
      <w:r w:rsidR="00AF6DDB" w:rsidRPr="00AD3F2B">
        <w:rPr>
          <w:sz w:val="18"/>
          <w:szCs w:val="18"/>
          <w:lang w:val="de-DE"/>
        </w:rPr>
        <w:t>auf der Webs</w:t>
      </w:r>
      <w:r w:rsidR="00484797" w:rsidRPr="00AD3F2B">
        <w:rPr>
          <w:sz w:val="18"/>
          <w:szCs w:val="18"/>
          <w:lang w:val="de-DE"/>
        </w:rPr>
        <w:t>ei</w:t>
      </w:r>
      <w:r w:rsidR="00AF6DDB" w:rsidRPr="00AD3F2B">
        <w:rPr>
          <w:sz w:val="18"/>
          <w:szCs w:val="18"/>
          <w:lang w:val="de-DE"/>
        </w:rPr>
        <w:t xml:space="preserve">te </w:t>
      </w:r>
      <w:hyperlink r:id="rId8" w:history="1">
        <w:r w:rsidR="00AF6DDB" w:rsidRPr="00AD3F2B">
          <w:rPr>
            <w:rStyle w:val="Collegamentoipertestuale"/>
            <w:rFonts w:cs="Arial"/>
            <w:color w:val="auto"/>
            <w:sz w:val="18"/>
            <w:szCs w:val="18"/>
            <w:lang w:val="de-DE"/>
          </w:rPr>
          <w:t>http://www.ausschreibungen-suedtirol.it/</w:t>
        </w:r>
      </w:hyperlink>
      <w:r w:rsidR="00AF6DDB" w:rsidRPr="00AD3F2B">
        <w:rPr>
          <w:sz w:val="18"/>
          <w:szCs w:val="18"/>
          <w:lang w:val="de-DE"/>
        </w:rPr>
        <w:t xml:space="preserve"> </w:t>
      </w:r>
      <w:r w:rsidR="00484797" w:rsidRPr="00AD3F2B">
        <w:rPr>
          <w:sz w:val="18"/>
          <w:szCs w:val="18"/>
          <w:lang w:val="de-DE"/>
        </w:rPr>
        <w:t>der Autonomen Provinz Bozen</w:t>
      </w:r>
      <w:r w:rsidR="001158FA" w:rsidRPr="00AD3F2B">
        <w:rPr>
          <w:sz w:val="18"/>
          <w:szCs w:val="18"/>
          <w:lang w:val="de-DE"/>
        </w:rPr>
        <w:t>,</w:t>
      </w:r>
      <w:r w:rsidR="00484797" w:rsidRPr="00AD3F2B">
        <w:rPr>
          <w:sz w:val="18"/>
          <w:szCs w:val="18"/>
          <w:lang w:val="de-DE"/>
        </w:rPr>
        <w:t xml:space="preserve"> </w:t>
      </w:r>
      <w:r w:rsidR="00AF6DDB" w:rsidRPr="00AD3F2B">
        <w:rPr>
          <w:sz w:val="18"/>
          <w:szCs w:val="18"/>
          <w:lang w:val="de-DE"/>
        </w:rPr>
        <w:t>ohne Ausnahmen</w:t>
      </w:r>
      <w:r w:rsidR="009855C6" w:rsidRPr="00AD3F2B">
        <w:rPr>
          <w:sz w:val="18"/>
          <w:szCs w:val="18"/>
          <w:lang w:val="de-DE"/>
        </w:rPr>
        <w:t xml:space="preserve"> und Vorbehalte </w:t>
      </w:r>
      <w:r w:rsidR="001158FA" w:rsidRPr="00AD3F2B">
        <w:rPr>
          <w:sz w:val="18"/>
          <w:szCs w:val="18"/>
          <w:lang w:val="de-DE"/>
        </w:rPr>
        <w:t>annimmt</w:t>
      </w:r>
      <w:r w:rsidR="00AF6DDB" w:rsidRPr="00AD3F2B">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36"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36"/>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37"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proofErr w:type="spellStart"/>
      <w:r w:rsidRPr="00B7489A">
        <w:rPr>
          <w:sz w:val="18"/>
          <w:szCs w:val="18"/>
          <w:lang w:val="de-DE"/>
        </w:rPr>
        <w:t>ter</w:t>
      </w:r>
      <w:proofErr w:type="spellEnd"/>
      <w:r w:rsidRPr="00B7489A">
        <w:rPr>
          <w:sz w:val="18"/>
          <w:szCs w:val="18"/>
          <w:lang w:val="de-DE"/>
        </w:rPr>
        <w:t xml:space="preserve"> </w:t>
      </w:r>
      <w:proofErr w:type="spellStart"/>
      <w:r w:rsidRPr="00B7489A">
        <w:rPr>
          <w:sz w:val="18"/>
          <w:szCs w:val="18"/>
          <w:lang w:val="de-DE"/>
        </w:rPr>
        <w:t>GvD</w:t>
      </w:r>
      <w:proofErr w:type="spellEnd"/>
      <w:r w:rsidRPr="00B7489A">
        <w:rPr>
          <w:sz w:val="18"/>
          <w:szCs w:val="18"/>
          <w:lang w:val="de-DE"/>
        </w:rPr>
        <w:t xml:space="preserve">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proofErr w:type="spellStart"/>
      <w:r w:rsidRPr="00B7489A">
        <w:rPr>
          <w:sz w:val="18"/>
          <w:szCs w:val="18"/>
          <w:lang w:val="de-DE"/>
        </w:rPr>
        <w:t>ter</w:t>
      </w:r>
      <w:proofErr w:type="spellEnd"/>
      <w:r w:rsidRPr="00B7489A">
        <w:rPr>
          <w:sz w:val="18"/>
          <w:szCs w:val="18"/>
          <w:lang w:val="de-DE"/>
        </w:rPr>
        <w:t xml:space="preserve">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7"/>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AD3F2B" w:rsidRDefault="00FA5D42" w:rsidP="0052551D">
      <w:pPr>
        <w:pStyle w:val="sche3"/>
        <w:numPr>
          <w:ilvl w:val="0"/>
          <w:numId w:val="32"/>
        </w:numPr>
        <w:tabs>
          <w:tab w:val="clear" w:pos="502"/>
        </w:tabs>
        <w:spacing w:line="360" w:lineRule="auto"/>
        <w:rPr>
          <w:sz w:val="18"/>
          <w:szCs w:val="18"/>
          <w:lang w:val="de-DE"/>
        </w:rPr>
      </w:pPr>
      <w:bookmarkStart w:id="38" w:name="_Hlk527365284"/>
      <w:r w:rsidRPr="00AD3F2B">
        <w:rPr>
          <w:bCs/>
          <w:sz w:val="18"/>
          <w:szCs w:val="18"/>
          <w:lang w:val="de-DE"/>
        </w:rPr>
        <w:t>dass</w:t>
      </w:r>
      <w:r w:rsidRPr="00AD3F2B">
        <w:rPr>
          <w:b/>
          <w:bCs/>
          <w:sz w:val="18"/>
          <w:szCs w:val="18"/>
          <w:lang w:val="de-DE"/>
        </w:rPr>
        <w:t xml:space="preserve"> </w:t>
      </w:r>
      <w:r w:rsidRPr="00AD3F2B">
        <w:rPr>
          <w:bCs/>
          <w:sz w:val="18"/>
          <w:szCs w:val="18"/>
          <w:lang w:val="de-DE"/>
        </w:rPr>
        <w:t>er/sie</w:t>
      </w:r>
      <w:r w:rsidR="00B8336F" w:rsidRPr="00AD3F2B">
        <w:rPr>
          <w:sz w:val="18"/>
          <w:szCs w:val="18"/>
          <w:lang w:val="de-DE"/>
        </w:rPr>
        <w:t xml:space="preserve"> Herrn/Frau </w:t>
      </w:r>
      <w:r w:rsidR="00B8336F" w:rsidRPr="00AD3F2B">
        <w:rPr>
          <w:sz w:val="18"/>
          <w:szCs w:val="18"/>
          <w:lang w:val="de-DE"/>
        </w:rPr>
        <w:fldChar w:fldCharType="begin">
          <w:ffData>
            <w:name w:val="Text23"/>
            <w:enabled/>
            <w:calcOnExit w:val="0"/>
            <w:textInput/>
          </w:ffData>
        </w:fldChar>
      </w:r>
      <w:bookmarkStart w:id="39" w:name="Text23"/>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39"/>
      <w:r w:rsidR="00B8336F" w:rsidRPr="00AD3F2B">
        <w:rPr>
          <w:sz w:val="18"/>
          <w:szCs w:val="18"/>
          <w:lang w:val="de-DE"/>
        </w:rPr>
        <w:t xml:space="preserve"> geboren am </w:t>
      </w:r>
      <w:r w:rsidR="00B8336F" w:rsidRPr="00AD3F2B">
        <w:rPr>
          <w:sz w:val="18"/>
          <w:szCs w:val="18"/>
          <w:lang w:val="de-DE"/>
        </w:rPr>
        <w:fldChar w:fldCharType="begin">
          <w:ffData>
            <w:name w:val="Text24"/>
            <w:enabled/>
            <w:calcOnExit w:val="0"/>
            <w:textInput/>
          </w:ffData>
        </w:fldChar>
      </w:r>
      <w:bookmarkStart w:id="40" w:name="Text24"/>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0"/>
      <w:r w:rsidR="00B8336F" w:rsidRPr="00AD3F2B">
        <w:rPr>
          <w:sz w:val="18"/>
          <w:szCs w:val="18"/>
          <w:lang w:val="de-DE"/>
        </w:rPr>
        <w:t xml:space="preserve">, in </w:t>
      </w:r>
      <w:r w:rsidR="00B8336F" w:rsidRPr="00AD3F2B">
        <w:rPr>
          <w:sz w:val="18"/>
          <w:szCs w:val="18"/>
          <w:lang w:val="de-DE"/>
        </w:rPr>
        <w:fldChar w:fldCharType="begin">
          <w:ffData>
            <w:name w:val="Text25"/>
            <w:enabled/>
            <w:calcOnExit w:val="0"/>
            <w:textInput/>
          </w:ffData>
        </w:fldChar>
      </w:r>
      <w:bookmarkStart w:id="41" w:name="Text25"/>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1"/>
      <w:r w:rsidR="00B8336F" w:rsidRPr="00AD3F2B">
        <w:rPr>
          <w:sz w:val="18"/>
          <w:szCs w:val="18"/>
          <w:lang w:val="de-DE"/>
        </w:rPr>
        <w:t xml:space="preserve">, </w:t>
      </w:r>
      <w:r w:rsidR="00AF6DDB" w:rsidRPr="00AD3F2B">
        <w:rPr>
          <w:sz w:val="18"/>
          <w:szCs w:val="18"/>
          <w:lang w:val="de-DE"/>
        </w:rPr>
        <w:t>als „Verantwortliche</w:t>
      </w:r>
      <w:r w:rsidR="003847E8" w:rsidRPr="00AD3F2B">
        <w:rPr>
          <w:sz w:val="18"/>
          <w:szCs w:val="18"/>
          <w:lang w:val="de-DE"/>
        </w:rPr>
        <w:t>/</w:t>
      </w:r>
      <w:r w:rsidR="00AF6DDB" w:rsidRPr="00AD3F2B">
        <w:rPr>
          <w:sz w:val="18"/>
          <w:szCs w:val="18"/>
          <w:lang w:val="de-DE"/>
        </w:rPr>
        <w:t xml:space="preserve">n für die Dienstleistung“ (Verantwortlicher, </w:t>
      </w:r>
      <w:proofErr w:type="spellStart"/>
      <w:r w:rsidR="00AF6DDB" w:rsidRPr="00AD3F2B">
        <w:rPr>
          <w:sz w:val="18"/>
          <w:szCs w:val="18"/>
          <w:lang w:val="de-DE"/>
        </w:rPr>
        <w:t>Contract</w:t>
      </w:r>
      <w:proofErr w:type="spellEnd"/>
      <w:r w:rsidR="00AF6DDB" w:rsidRPr="00AD3F2B">
        <w:rPr>
          <w:sz w:val="18"/>
          <w:szCs w:val="18"/>
          <w:lang w:val="de-DE"/>
        </w:rPr>
        <w:t xml:space="preserve"> Manager</w:t>
      </w:r>
      <w:r w:rsidR="00B8336F" w:rsidRPr="00AD3F2B">
        <w:rPr>
          <w:sz w:val="18"/>
          <w:szCs w:val="18"/>
          <w:lang w:val="de-DE"/>
        </w:rPr>
        <w:t>)</w:t>
      </w:r>
      <w:r w:rsidR="00AF6DDB" w:rsidRPr="00AD3F2B">
        <w:rPr>
          <w:sz w:val="18"/>
          <w:szCs w:val="18"/>
          <w:lang w:val="de-DE"/>
        </w:rPr>
        <w:t xml:space="preserve"> </w:t>
      </w:r>
      <w:r w:rsidR="003847E8" w:rsidRPr="00AD3F2B">
        <w:rPr>
          <w:sz w:val="18"/>
          <w:szCs w:val="18"/>
          <w:lang w:val="de-DE"/>
        </w:rPr>
        <w:t xml:space="preserve">zur </w:t>
      </w:r>
      <w:r w:rsidR="00AF6DDB" w:rsidRPr="00AD3F2B">
        <w:rPr>
          <w:sz w:val="18"/>
          <w:szCs w:val="18"/>
          <w:lang w:val="de-DE"/>
        </w:rPr>
        <w:t xml:space="preserve">Verfügung </w:t>
      </w:r>
      <w:r w:rsidR="00C36A91" w:rsidRPr="00AD3F2B">
        <w:rPr>
          <w:sz w:val="18"/>
          <w:szCs w:val="18"/>
          <w:lang w:val="de-DE"/>
        </w:rPr>
        <w:t>stellt</w:t>
      </w:r>
      <w:r w:rsidR="00AF6DDB" w:rsidRPr="00AD3F2B">
        <w:rPr>
          <w:sz w:val="18"/>
          <w:szCs w:val="18"/>
          <w:lang w:val="de-DE"/>
        </w:rPr>
        <w:t>, der</w:t>
      </w:r>
      <w:r w:rsidR="00C36A91" w:rsidRPr="00AD3F2B">
        <w:rPr>
          <w:sz w:val="18"/>
          <w:szCs w:val="18"/>
          <w:lang w:val="de-DE"/>
        </w:rPr>
        <w:t>/die</w:t>
      </w:r>
      <w:r w:rsidR="00AF6DDB" w:rsidRPr="00AD3F2B">
        <w:rPr>
          <w:sz w:val="18"/>
          <w:szCs w:val="18"/>
          <w:lang w:val="de-DE"/>
        </w:rPr>
        <w:t xml:space="preserve"> für die </w:t>
      </w:r>
      <w:r w:rsidR="00AC534A" w:rsidRPr="00AD3F2B">
        <w:rPr>
          <w:sz w:val="18"/>
          <w:szCs w:val="18"/>
          <w:lang w:val="de-DE"/>
        </w:rPr>
        <w:t xml:space="preserve">ausschreibungsgegenständliche </w:t>
      </w:r>
      <w:r w:rsidR="00AF6DDB" w:rsidRPr="00AD3F2B">
        <w:rPr>
          <w:sz w:val="18"/>
          <w:szCs w:val="18"/>
          <w:lang w:val="de-DE"/>
        </w:rPr>
        <w:t xml:space="preserve">Dienstleistung und für </w:t>
      </w:r>
      <w:r w:rsidR="00AC534A" w:rsidRPr="00AD3F2B">
        <w:rPr>
          <w:sz w:val="18"/>
          <w:szCs w:val="18"/>
          <w:lang w:val="de-DE"/>
        </w:rPr>
        <w:t>die entsprechenden</w:t>
      </w:r>
      <w:r w:rsidR="00AF6DDB" w:rsidRPr="00AD3F2B">
        <w:rPr>
          <w:sz w:val="18"/>
          <w:szCs w:val="18"/>
          <w:lang w:val="de-DE"/>
        </w:rPr>
        <w:t xml:space="preserve"> Qualitäts- und Dienstleistungslevels (SLA) verantwortlich sein wird (die</w:t>
      </w:r>
      <w:r w:rsidR="00AC534A" w:rsidRPr="00AD3F2B">
        <w:rPr>
          <w:sz w:val="18"/>
          <w:szCs w:val="18"/>
          <w:lang w:val="de-DE"/>
        </w:rPr>
        <w:t>se</w:t>
      </w:r>
      <w:r w:rsidR="00AF6DDB" w:rsidRPr="00AD3F2B">
        <w:rPr>
          <w:sz w:val="18"/>
          <w:szCs w:val="18"/>
          <w:lang w:val="de-DE"/>
        </w:rPr>
        <w:t xml:space="preserve"> Person muss </w:t>
      </w:r>
      <w:r w:rsidR="00AC534A" w:rsidRPr="00AD3F2B">
        <w:rPr>
          <w:sz w:val="18"/>
          <w:szCs w:val="18"/>
          <w:lang w:val="de-DE"/>
        </w:rPr>
        <w:t xml:space="preserve">Erfahrung </w:t>
      </w:r>
      <w:r w:rsidR="00AF6DDB" w:rsidRPr="00AD3F2B">
        <w:rPr>
          <w:sz w:val="18"/>
          <w:szCs w:val="18"/>
          <w:lang w:val="de-DE"/>
        </w:rPr>
        <w:t>in der Ausführung ähnliche</w:t>
      </w:r>
      <w:r w:rsidR="00AC534A" w:rsidRPr="00AD3F2B">
        <w:rPr>
          <w:sz w:val="18"/>
          <w:szCs w:val="18"/>
          <w:lang w:val="de-DE"/>
        </w:rPr>
        <w:t>r</w:t>
      </w:r>
      <w:r w:rsidR="00AF6DDB" w:rsidRPr="00AD3F2B">
        <w:rPr>
          <w:sz w:val="18"/>
          <w:szCs w:val="18"/>
          <w:lang w:val="de-DE"/>
        </w:rPr>
        <w:t xml:space="preserve"> </w:t>
      </w:r>
      <w:r w:rsidR="00AC534A" w:rsidRPr="00AD3F2B">
        <w:rPr>
          <w:sz w:val="18"/>
          <w:szCs w:val="18"/>
          <w:lang w:val="de-DE"/>
        </w:rPr>
        <w:t>Tätigkeiten</w:t>
      </w:r>
      <w:r w:rsidR="003847E8" w:rsidRPr="00AD3F2B">
        <w:rPr>
          <w:sz w:val="18"/>
          <w:szCs w:val="18"/>
          <w:lang w:val="de-DE"/>
        </w:rPr>
        <w:t xml:space="preserve"> wie die ausschreibungsgegenständlichen</w:t>
      </w:r>
      <w:r w:rsidR="00AF6DDB" w:rsidRPr="00AD3F2B">
        <w:rPr>
          <w:sz w:val="18"/>
          <w:szCs w:val="18"/>
          <w:lang w:val="de-DE"/>
        </w:rPr>
        <w:t xml:space="preserve"> </w:t>
      </w:r>
      <w:r w:rsidR="00C36A91" w:rsidRPr="00AD3F2B">
        <w:rPr>
          <w:sz w:val="18"/>
          <w:szCs w:val="18"/>
          <w:lang w:val="de-DE"/>
        </w:rPr>
        <w:t>haben</w:t>
      </w:r>
      <w:r w:rsidR="00AF6DDB" w:rsidRPr="00AD3F2B">
        <w:rPr>
          <w:sz w:val="18"/>
          <w:szCs w:val="18"/>
          <w:lang w:val="de-DE"/>
        </w:rPr>
        <w:t xml:space="preserve"> und die </w:t>
      </w:r>
      <w:r w:rsidR="00E0579F" w:rsidRPr="00AD3F2B">
        <w:rPr>
          <w:sz w:val="18"/>
          <w:szCs w:val="18"/>
          <w:lang w:val="de-DE"/>
        </w:rPr>
        <w:t xml:space="preserve">spezifisch </w:t>
      </w:r>
      <w:r w:rsidR="00B46E13" w:rsidRPr="00704E2E">
        <w:rPr>
          <w:sz w:val="18"/>
          <w:szCs w:val="18"/>
          <w:lang w:val="de-DE"/>
        </w:rPr>
        <w:t xml:space="preserve">in den Ausschreibungsunterlagen </w:t>
      </w:r>
      <w:bookmarkStart w:id="42" w:name="_GoBack"/>
      <w:bookmarkEnd w:id="42"/>
      <w:r w:rsidR="00E0579F" w:rsidRPr="00AD3F2B">
        <w:rPr>
          <w:sz w:val="18"/>
          <w:szCs w:val="18"/>
          <w:lang w:val="de-DE"/>
        </w:rPr>
        <w:t xml:space="preserve">angeführten </w:t>
      </w:r>
      <w:r w:rsidR="00AF6DDB" w:rsidRPr="00AD3F2B">
        <w:rPr>
          <w:sz w:val="18"/>
          <w:szCs w:val="18"/>
          <w:lang w:val="de-DE"/>
        </w:rPr>
        <w:t>Tätigkeiten ausführen);</w:t>
      </w:r>
    </w:p>
    <w:p w:rsidR="00AF6DDB" w:rsidRPr="009308B6" w:rsidRDefault="00AF6DDB" w:rsidP="00AF6DDB">
      <w:pPr>
        <w:pStyle w:val="sche3"/>
        <w:numPr>
          <w:ilvl w:val="0"/>
          <w:numId w:val="32"/>
        </w:numPr>
        <w:tabs>
          <w:tab w:val="clear" w:pos="502"/>
        </w:tabs>
        <w:spacing w:line="360" w:lineRule="auto"/>
        <w:rPr>
          <w:strike/>
          <w:sz w:val="18"/>
          <w:szCs w:val="18"/>
          <w:lang w:val="de-DE"/>
        </w:rPr>
      </w:pPr>
      <w:r w:rsidRPr="009308B6">
        <w:rPr>
          <w:sz w:val="18"/>
          <w:szCs w:val="18"/>
          <w:lang w:val="de-DE"/>
        </w:rPr>
        <w:t>dass er</w:t>
      </w:r>
      <w:r w:rsidR="00C36A91" w:rsidRPr="009308B6">
        <w:rPr>
          <w:sz w:val="18"/>
          <w:szCs w:val="18"/>
          <w:lang w:val="de-DE"/>
        </w:rPr>
        <w:t>/sie</w:t>
      </w:r>
      <w:r w:rsidRPr="009308B6">
        <w:rPr>
          <w:sz w:val="18"/>
          <w:szCs w:val="18"/>
          <w:lang w:val="de-DE"/>
        </w:rPr>
        <w:t xml:space="preserve"> einen Betriebssitz in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001A00F4" w:rsidRPr="009308B6">
        <w:rPr>
          <w:sz w:val="18"/>
          <w:szCs w:val="18"/>
          <w:lang w:val="de-DE"/>
        </w:rPr>
        <w:t xml:space="preserve"> (</w:t>
      </w:r>
      <w:r w:rsidRPr="009308B6">
        <w:rPr>
          <w:sz w:val="18"/>
          <w:szCs w:val="18"/>
          <w:lang w:val="de-DE"/>
        </w:rPr>
        <w:t>vollständige Adresse angeben</w:t>
      </w:r>
      <w:r w:rsidR="00C36A91" w:rsidRPr="009308B6">
        <w:rPr>
          <w:sz w:val="18"/>
          <w:szCs w:val="18"/>
          <w:lang w:val="de-DE"/>
        </w:rPr>
        <w:t>:</w:t>
      </w:r>
      <w:r w:rsidRPr="009308B6">
        <w:rPr>
          <w:sz w:val="18"/>
          <w:szCs w:val="18"/>
          <w:lang w:val="de-DE"/>
        </w:rPr>
        <w:t xml:space="preserve">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ha</w:t>
      </w:r>
      <w:r w:rsidR="00C36A91" w:rsidRPr="009308B6">
        <w:rPr>
          <w:sz w:val="18"/>
          <w:szCs w:val="18"/>
          <w:lang w:val="de-DE"/>
        </w:rPr>
        <w:t>t</w:t>
      </w:r>
      <w:r w:rsidRPr="009308B6">
        <w:rPr>
          <w:sz w:val="18"/>
          <w:szCs w:val="18"/>
          <w:lang w:val="de-DE"/>
        </w:rPr>
        <w:t xml:space="preserve">, oder sich verpflichtet, diesen innerhalb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w:t>
      </w:r>
      <w:r w:rsidR="008C1DD4" w:rsidRPr="009308B6">
        <w:rPr>
          <w:sz w:val="18"/>
          <w:szCs w:val="18"/>
          <w:lang w:val="de-DE"/>
        </w:rPr>
        <w:t xml:space="preserve">Monaten </w:t>
      </w:r>
      <w:r w:rsidR="00AC534A" w:rsidRPr="009308B6">
        <w:rPr>
          <w:sz w:val="18"/>
          <w:szCs w:val="18"/>
          <w:lang w:val="de-DE"/>
        </w:rPr>
        <w:t>vom Datum des</w:t>
      </w:r>
      <w:r w:rsidRPr="009308B6">
        <w:rPr>
          <w:sz w:val="18"/>
          <w:szCs w:val="18"/>
          <w:lang w:val="de-DE"/>
        </w:rPr>
        <w:t xml:space="preserve"> endgültigen Zuschlags</w:t>
      </w:r>
      <w:r w:rsidR="00AC534A" w:rsidRPr="009308B6">
        <w:rPr>
          <w:sz w:val="18"/>
          <w:szCs w:val="18"/>
          <w:lang w:val="de-DE"/>
        </w:rPr>
        <w:t xml:space="preserve"> an</w:t>
      </w:r>
      <w:r w:rsidRPr="009308B6">
        <w:rPr>
          <w:sz w:val="18"/>
          <w:szCs w:val="18"/>
          <w:lang w:val="de-DE"/>
        </w:rPr>
        <w:t xml:space="preserve"> zu gründen. Der </w:t>
      </w:r>
      <w:r w:rsidR="00C36A91" w:rsidRPr="009308B6">
        <w:rPr>
          <w:sz w:val="18"/>
          <w:szCs w:val="18"/>
          <w:lang w:val="de-DE"/>
        </w:rPr>
        <w:t>Betriebss</w:t>
      </w:r>
      <w:r w:rsidRPr="009308B6">
        <w:rPr>
          <w:sz w:val="18"/>
          <w:szCs w:val="18"/>
          <w:lang w:val="de-DE"/>
        </w:rPr>
        <w:t xml:space="preserve">itz muss über eine Struktur verfügen, </w:t>
      </w:r>
      <w:r w:rsidR="00C36A91" w:rsidRPr="009308B6">
        <w:rPr>
          <w:sz w:val="18"/>
          <w:szCs w:val="18"/>
          <w:lang w:val="de-DE"/>
        </w:rPr>
        <w:t xml:space="preserve">die es </w:t>
      </w:r>
      <w:r w:rsidR="00E0579F" w:rsidRPr="009308B6">
        <w:rPr>
          <w:sz w:val="18"/>
          <w:szCs w:val="18"/>
          <w:lang w:val="de-DE"/>
        </w:rPr>
        <w:t>erlaubt</w:t>
      </w:r>
      <w:r w:rsidR="00C36A91" w:rsidRPr="009308B6">
        <w:rPr>
          <w:sz w:val="18"/>
          <w:szCs w:val="18"/>
          <w:lang w:val="de-DE"/>
        </w:rPr>
        <w:t xml:space="preserve">, </w:t>
      </w:r>
      <w:r w:rsidRPr="009308B6">
        <w:rPr>
          <w:sz w:val="18"/>
          <w:szCs w:val="18"/>
          <w:lang w:val="de-DE"/>
        </w:rPr>
        <w:t xml:space="preserve">die </w:t>
      </w:r>
      <w:r w:rsidR="00AC534A" w:rsidRPr="009308B6">
        <w:rPr>
          <w:sz w:val="18"/>
          <w:szCs w:val="18"/>
          <w:lang w:val="de-DE"/>
        </w:rPr>
        <w:t>ausschreibungs</w:t>
      </w:r>
      <w:r w:rsidRPr="009308B6">
        <w:rPr>
          <w:sz w:val="18"/>
          <w:szCs w:val="18"/>
          <w:lang w:val="de-DE"/>
        </w:rPr>
        <w:t>gegenständlichen Dienstlei</w:t>
      </w:r>
      <w:r w:rsidR="008C1DD4" w:rsidRPr="009308B6">
        <w:rPr>
          <w:sz w:val="18"/>
          <w:szCs w:val="18"/>
          <w:lang w:val="de-DE"/>
        </w:rPr>
        <w:t xml:space="preserve">stungen </w:t>
      </w:r>
      <w:r w:rsidR="00E0579F" w:rsidRPr="009308B6">
        <w:rPr>
          <w:sz w:val="18"/>
          <w:szCs w:val="18"/>
          <w:lang w:val="de-DE"/>
        </w:rPr>
        <w:t>zu erbringen</w:t>
      </w:r>
      <w:r w:rsidRPr="009308B6">
        <w:rPr>
          <w:sz w:val="18"/>
          <w:szCs w:val="18"/>
          <w:lang w:val="de-DE"/>
        </w:rPr>
        <w:t xml:space="preserve"> (</w:t>
      </w:r>
      <w:r w:rsidR="000E2B59" w:rsidRPr="009308B6">
        <w:rPr>
          <w:sz w:val="18"/>
          <w:szCs w:val="18"/>
          <w:lang w:val="de-DE"/>
        </w:rPr>
        <w:t>Logistiks</w:t>
      </w:r>
      <w:r w:rsidRPr="009308B6">
        <w:rPr>
          <w:sz w:val="18"/>
          <w:szCs w:val="18"/>
          <w:lang w:val="de-DE"/>
        </w:rPr>
        <w:t xml:space="preserve">itz mit </w:t>
      </w:r>
      <w:r w:rsidR="000E2B59" w:rsidRPr="009308B6">
        <w:rPr>
          <w:sz w:val="18"/>
          <w:szCs w:val="18"/>
          <w:lang w:val="de-DE"/>
        </w:rPr>
        <w:t>IT-</w:t>
      </w:r>
      <w:r w:rsidRPr="009308B6">
        <w:rPr>
          <w:sz w:val="18"/>
          <w:szCs w:val="18"/>
          <w:lang w:val="de-DE"/>
        </w:rPr>
        <w:t xml:space="preserve">Personal und technischen Strukturen </w:t>
      </w:r>
      <w:r w:rsidR="00E0579F" w:rsidRPr="009308B6">
        <w:rPr>
          <w:sz w:val="18"/>
          <w:szCs w:val="18"/>
          <w:lang w:val="de-DE"/>
        </w:rPr>
        <w:t>zur</w:t>
      </w:r>
      <w:r w:rsidRPr="009308B6">
        <w:rPr>
          <w:sz w:val="18"/>
          <w:szCs w:val="18"/>
          <w:lang w:val="de-DE"/>
        </w:rPr>
        <w:t xml:space="preserve"> Unterstützung der Dienstleistung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Im Falle einer </w:t>
      </w:r>
      <w:r w:rsidR="009308B6" w:rsidRPr="009308B6">
        <w:rPr>
          <w:sz w:val="18"/>
          <w:szCs w:val="18"/>
          <w:lang w:val="de-DE"/>
        </w:rPr>
        <w:t>gemischten</w:t>
      </w:r>
      <w:r w:rsidRPr="009308B6">
        <w:rPr>
          <w:sz w:val="18"/>
          <w:szCs w:val="18"/>
          <w:lang w:val="de-DE"/>
        </w:rPr>
        <w:t xml:space="preserve">/vertikalen Bietergemeinschaft kann der </w:t>
      </w:r>
      <w:r w:rsidR="00C36A91" w:rsidRPr="009308B6">
        <w:rPr>
          <w:sz w:val="18"/>
          <w:szCs w:val="18"/>
          <w:lang w:val="de-DE"/>
        </w:rPr>
        <w:t>Betriebss</w:t>
      </w:r>
      <w:r w:rsidRPr="009308B6">
        <w:rPr>
          <w:sz w:val="18"/>
          <w:szCs w:val="18"/>
          <w:lang w:val="de-DE"/>
        </w:rPr>
        <w:t xml:space="preserve">itz einem beliebigen Mitglied zugeordnet </w:t>
      </w:r>
      <w:r w:rsidR="003847E8" w:rsidRPr="009308B6">
        <w:rPr>
          <w:sz w:val="18"/>
          <w:szCs w:val="18"/>
          <w:lang w:val="de-DE"/>
        </w:rPr>
        <w:t>sein</w:t>
      </w:r>
      <w:r w:rsidR="009308B6" w:rsidRPr="009308B6">
        <w:rPr>
          <w:sz w:val="18"/>
          <w:szCs w:val="18"/>
          <w:lang w:val="de-DE"/>
        </w:rPr>
        <w:t>.</w:t>
      </w:r>
    </w:p>
    <w:p w:rsidR="00AF6DDB" w:rsidRPr="00AD3F2B" w:rsidRDefault="00AF6DDB" w:rsidP="00AF6DDB">
      <w:pPr>
        <w:pStyle w:val="sche3"/>
        <w:widowControl/>
        <w:numPr>
          <w:ilvl w:val="0"/>
          <w:numId w:val="32"/>
        </w:numPr>
        <w:suppressAutoHyphens w:val="0"/>
        <w:spacing w:line="360" w:lineRule="auto"/>
        <w:rPr>
          <w:sz w:val="18"/>
          <w:szCs w:val="18"/>
          <w:lang w:val="de-DE"/>
        </w:rPr>
      </w:pPr>
      <w:r w:rsidRPr="00AD3F2B">
        <w:rPr>
          <w:sz w:val="18"/>
          <w:szCs w:val="18"/>
          <w:lang w:val="de-DE"/>
        </w:rPr>
        <w:t>(gegeben</w:t>
      </w:r>
      <w:r w:rsidR="00FB2870" w:rsidRPr="00AD3F2B">
        <w:rPr>
          <w:sz w:val="18"/>
          <w:szCs w:val="18"/>
          <w:lang w:val="de-DE"/>
        </w:rPr>
        <w:t>en</w:t>
      </w:r>
      <w:r w:rsidRPr="00AD3F2B">
        <w:rPr>
          <w:sz w:val="18"/>
          <w:szCs w:val="18"/>
          <w:lang w:val="de-DE"/>
        </w:rPr>
        <w:t xml:space="preserve">falls) </w:t>
      </w:r>
      <w:r w:rsidR="00FA5D42" w:rsidRPr="00AD3F2B">
        <w:rPr>
          <w:bCs/>
          <w:sz w:val="18"/>
          <w:szCs w:val="18"/>
          <w:lang w:val="de-DE"/>
        </w:rPr>
        <w:t>dass</w:t>
      </w:r>
      <w:r w:rsidR="00FA5D42" w:rsidRPr="00AD3F2B">
        <w:rPr>
          <w:b/>
          <w:bCs/>
          <w:sz w:val="18"/>
          <w:szCs w:val="18"/>
          <w:lang w:val="de-DE"/>
        </w:rPr>
        <w:t xml:space="preserve"> </w:t>
      </w:r>
      <w:r w:rsidR="00FA5D42" w:rsidRPr="00AD3F2B">
        <w:rPr>
          <w:bCs/>
          <w:sz w:val="18"/>
          <w:szCs w:val="18"/>
          <w:lang w:val="de-DE"/>
        </w:rPr>
        <w:t>er/sie</w:t>
      </w:r>
      <w:r w:rsidR="00FA5D42" w:rsidRPr="00AD3F2B">
        <w:rPr>
          <w:sz w:val="18"/>
          <w:szCs w:val="18"/>
          <w:lang w:val="de-DE"/>
        </w:rPr>
        <w:t xml:space="preserve"> </w:t>
      </w:r>
      <w:r w:rsidRPr="00AD3F2B">
        <w:rPr>
          <w:sz w:val="18"/>
          <w:szCs w:val="18"/>
          <w:lang w:val="de-DE"/>
        </w:rPr>
        <w:t>die Risiko</w:t>
      </w:r>
      <w:r w:rsidR="00E0579F" w:rsidRPr="00AD3F2B">
        <w:rPr>
          <w:sz w:val="18"/>
          <w:szCs w:val="18"/>
          <w:lang w:val="de-DE"/>
        </w:rPr>
        <w:t>bewertung</w:t>
      </w:r>
      <w:r w:rsidRPr="00AD3F2B">
        <w:rPr>
          <w:sz w:val="18"/>
          <w:szCs w:val="18"/>
          <w:lang w:val="de-DE"/>
        </w:rPr>
        <w:t xml:space="preserve"> </w:t>
      </w:r>
      <w:r w:rsidR="00E0579F" w:rsidRPr="00AD3F2B">
        <w:rPr>
          <w:sz w:val="18"/>
          <w:szCs w:val="18"/>
          <w:lang w:val="de-DE"/>
        </w:rPr>
        <w:t>zur</w:t>
      </w:r>
      <w:r w:rsidRPr="00AD3F2B">
        <w:rPr>
          <w:sz w:val="18"/>
          <w:szCs w:val="18"/>
          <w:lang w:val="de-DE"/>
        </w:rPr>
        <w:t xml:space="preserve"> eigenen Aktivität </w:t>
      </w:r>
      <w:r w:rsidR="00E0579F" w:rsidRPr="00AD3F2B">
        <w:rPr>
          <w:sz w:val="18"/>
          <w:szCs w:val="18"/>
          <w:lang w:val="de-DE"/>
        </w:rPr>
        <w:t xml:space="preserve">vorgenommen </w:t>
      </w:r>
      <w:r w:rsidRPr="00AD3F2B">
        <w:rPr>
          <w:sz w:val="18"/>
          <w:szCs w:val="18"/>
          <w:lang w:val="de-DE"/>
        </w:rPr>
        <w:t xml:space="preserve">und ein </w:t>
      </w:r>
      <w:r w:rsidR="00E0579F" w:rsidRPr="00AD3F2B">
        <w:rPr>
          <w:sz w:val="18"/>
          <w:szCs w:val="18"/>
          <w:lang w:val="de-DE"/>
        </w:rPr>
        <w:t>Dokument der Risikobewertung</w:t>
      </w:r>
      <w:r w:rsidRPr="00AD3F2B">
        <w:rPr>
          <w:sz w:val="18"/>
          <w:szCs w:val="18"/>
          <w:lang w:val="de-DE"/>
        </w:rPr>
        <w:t xml:space="preserve"> gemäß Art. 28 </w:t>
      </w:r>
      <w:proofErr w:type="spellStart"/>
      <w:r w:rsidR="008071CB" w:rsidRPr="00AD3F2B">
        <w:rPr>
          <w:sz w:val="18"/>
          <w:szCs w:val="18"/>
          <w:lang w:val="de-DE"/>
        </w:rPr>
        <w:t>GvD</w:t>
      </w:r>
      <w:proofErr w:type="spellEnd"/>
      <w:r w:rsidR="008071CB" w:rsidRPr="00AD3F2B">
        <w:rPr>
          <w:sz w:val="18"/>
          <w:szCs w:val="18"/>
          <w:lang w:val="de-DE"/>
        </w:rPr>
        <w:t xml:space="preserve"> Nr.</w:t>
      </w:r>
      <w:r w:rsidRPr="00AD3F2B">
        <w:rPr>
          <w:sz w:val="18"/>
          <w:szCs w:val="18"/>
          <w:lang w:val="de-DE"/>
        </w:rPr>
        <w:t xml:space="preserve"> 81/2008 abgefasst </w:t>
      </w:r>
      <w:r w:rsidR="008A4E85" w:rsidRPr="00AD3F2B">
        <w:rPr>
          <w:sz w:val="18"/>
          <w:szCs w:val="18"/>
          <w:lang w:val="de-DE"/>
        </w:rPr>
        <w:t xml:space="preserve">hat; </w:t>
      </w:r>
      <w:r w:rsidRPr="00AD3F2B">
        <w:rPr>
          <w:sz w:val="18"/>
          <w:szCs w:val="18"/>
          <w:lang w:val="de-DE"/>
        </w:rPr>
        <w:t xml:space="preserve">dass er </w:t>
      </w:r>
      <w:r w:rsidR="008A4E85" w:rsidRPr="00AD3F2B">
        <w:rPr>
          <w:sz w:val="18"/>
          <w:szCs w:val="18"/>
          <w:lang w:val="de-DE"/>
        </w:rPr>
        <w:t>aufgrund</w:t>
      </w:r>
      <w:r w:rsidRPr="00AD3F2B">
        <w:rPr>
          <w:sz w:val="18"/>
          <w:szCs w:val="18"/>
          <w:lang w:val="de-DE"/>
        </w:rPr>
        <w:t xml:space="preserve"> der Risiko</w:t>
      </w:r>
      <w:r w:rsidR="008A4E85" w:rsidRPr="00AD3F2B">
        <w:rPr>
          <w:sz w:val="18"/>
          <w:szCs w:val="18"/>
          <w:lang w:val="de-DE"/>
        </w:rPr>
        <w:t>bewertu</w:t>
      </w:r>
      <w:r w:rsidRPr="00AD3F2B">
        <w:rPr>
          <w:sz w:val="18"/>
          <w:szCs w:val="18"/>
          <w:lang w:val="de-DE"/>
        </w:rPr>
        <w:t xml:space="preserve">ng alle </w:t>
      </w:r>
      <w:r w:rsidR="008A4E85" w:rsidRPr="00AD3F2B">
        <w:rPr>
          <w:sz w:val="18"/>
          <w:szCs w:val="18"/>
          <w:lang w:val="de-DE"/>
        </w:rPr>
        <w:t>Arbeitss</w:t>
      </w:r>
      <w:r w:rsidRPr="00AD3F2B">
        <w:rPr>
          <w:sz w:val="18"/>
          <w:szCs w:val="18"/>
          <w:lang w:val="de-DE"/>
        </w:rPr>
        <w:t xml:space="preserve">chutzmaßnahmen </w:t>
      </w:r>
      <w:r w:rsidR="008A4E85" w:rsidRPr="00AD3F2B">
        <w:rPr>
          <w:sz w:val="18"/>
          <w:szCs w:val="18"/>
          <w:lang w:val="de-DE"/>
        </w:rPr>
        <w:t>getroffen</w:t>
      </w:r>
      <w:r w:rsidRPr="00AD3F2B">
        <w:rPr>
          <w:sz w:val="18"/>
          <w:szCs w:val="18"/>
          <w:lang w:val="de-DE"/>
        </w:rPr>
        <w:t xml:space="preserve"> und sich mit </w:t>
      </w:r>
      <w:r w:rsidR="008A4E85" w:rsidRPr="00AD3F2B">
        <w:rPr>
          <w:sz w:val="18"/>
          <w:szCs w:val="18"/>
          <w:lang w:val="de-DE"/>
        </w:rPr>
        <w:t>den notwendigen</w:t>
      </w:r>
      <w:r w:rsidRPr="00AD3F2B">
        <w:rPr>
          <w:sz w:val="18"/>
          <w:szCs w:val="18"/>
          <w:lang w:val="de-DE"/>
        </w:rPr>
        <w:t xml:space="preserve"> </w:t>
      </w:r>
      <w:r w:rsidR="008A4E85" w:rsidRPr="00AD3F2B">
        <w:rPr>
          <w:sz w:val="18"/>
          <w:szCs w:val="18"/>
          <w:lang w:val="de-DE"/>
        </w:rPr>
        <w:t xml:space="preserve">Mitteln und mit der </w:t>
      </w:r>
      <w:r w:rsidRPr="00AD3F2B">
        <w:rPr>
          <w:sz w:val="18"/>
          <w:szCs w:val="18"/>
          <w:lang w:val="de-DE"/>
        </w:rPr>
        <w:t>Ausrüstung</w:t>
      </w:r>
      <w:r w:rsidR="008A4E85" w:rsidRPr="00AD3F2B">
        <w:rPr>
          <w:sz w:val="18"/>
          <w:szCs w:val="18"/>
          <w:lang w:val="de-DE"/>
        </w:rPr>
        <w:t xml:space="preserve"> </w:t>
      </w:r>
      <w:r w:rsidRPr="00AD3F2B">
        <w:rPr>
          <w:sz w:val="18"/>
          <w:szCs w:val="18"/>
          <w:lang w:val="de-DE"/>
        </w:rPr>
        <w:t>zur Unfallverhütung ausgestattet hat;</w:t>
      </w:r>
    </w:p>
    <w:p w:rsidR="00AF6DDB" w:rsidRPr="00AD3F2B" w:rsidRDefault="008A4E85"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(gegebenenfalls) </w:t>
      </w:r>
      <w:r w:rsidR="00AF6DDB" w:rsidRPr="00AD3F2B">
        <w:rPr>
          <w:sz w:val="18"/>
          <w:szCs w:val="18"/>
          <w:lang w:val="de-DE"/>
        </w:rPr>
        <w:t>dass er</w:t>
      </w:r>
      <w:r w:rsidR="00B024B4" w:rsidRPr="00AD3F2B">
        <w:rPr>
          <w:sz w:val="18"/>
          <w:szCs w:val="18"/>
          <w:lang w:val="de-DE"/>
        </w:rPr>
        <w:t>/sie</w:t>
      </w:r>
      <w:r w:rsidR="00AF6DDB" w:rsidRPr="00AD3F2B">
        <w:rPr>
          <w:sz w:val="18"/>
          <w:szCs w:val="18"/>
          <w:lang w:val="de-DE"/>
        </w:rPr>
        <w:t xml:space="preserve"> den </w:t>
      </w:r>
      <w:r w:rsidR="00B024B4" w:rsidRPr="00AD3F2B">
        <w:rPr>
          <w:sz w:val="18"/>
          <w:szCs w:val="18"/>
          <w:lang w:val="de-DE"/>
        </w:rPr>
        <w:t>Leiter des Arbeitsschutzdienstes</w:t>
      </w:r>
      <w:r w:rsidR="00AF6DDB" w:rsidRPr="00AD3F2B">
        <w:rPr>
          <w:sz w:val="18"/>
          <w:szCs w:val="18"/>
          <w:lang w:val="de-DE"/>
        </w:rPr>
        <w:t xml:space="preserve"> ernannt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dass er</w:t>
      </w:r>
      <w:r w:rsidR="00B024B4" w:rsidRPr="00AD3F2B">
        <w:rPr>
          <w:sz w:val="18"/>
          <w:szCs w:val="18"/>
          <w:lang w:val="de-DE"/>
        </w:rPr>
        <w:t>/sie</w:t>
      </w:r>
      <w:r w:rsidRPr="00AD3F2B">
        <w:rPr>
          <w:sz w:val="18"/>
          <w:szCs w:val="18"/>
          <w:lang w:val="de-DE"/>
        </w:rPr>
        <w:t xml:space="preserve"> (wenn vorgesehen) den </w:t>
      </w:r>
      <w:r w:rsidR="00706973" w:rsidRPr="00AD3F2B">
        <w:rPr>
          <w:sz w:val="18"/>
          <w:szCs w:val="18"/>
          <w:lang w:val="de-DE"/>
        </w:rPr>
        <w:t>Betriebs</w:t>
      </w:r>
      <w:r w:rsidRPr="00AD3F2B">
        <w:rPr>
          <w:sz w:val="18"/>
          <w:szCs w:val="18"/>
          <w:lang w:val="de-DE"/>
        </w:rPr>
        <w:t>arzt</w:t>
      </w:r>
      <w:r w:rsidR="00610ADC" w:rsidRPr="00AD3F2B">
        <w:rPr>
          <w:sz w:val="18"/>
          <w:szCs w:val="18"/>
          <w:lang w:val="de-DE"/>
        </w:rPr>
        <w:t xml:space="preserve"> ernannt und</w:t>
      </w:r>
      <w:r w:rsidRPr="00AD3F2B">
        <w:rPr>
          <w:sz w:val="18"/>
          <w:szCs w:val="18"/>
          <w:lang w:val="de-DE"/>
        </w:rPr>
        <w:t xml:space="preserve"> </w:t>
      </w:r>
      <w:r w:rsidR="00610ADC" w:rsidRPr="00AD3F2B">
        <w:rPr>
          <w:sz w:val="18"/>
          <w:szCs w:val="18"/>
          <w:lang w:val="de-DE"/>
        </w:rPr>
        <w:t>mit der</w:t>
      </w:r>
      <w:r w:rsidRPr="00AD3F2B">
        <w:rPr>
          <w:sz w:val="18"/>
          <w:szCs w:val="18"/>
          <w:lang w:val="de-DE"/>
        </w:rPr>
        <w:t xml:space="preserve"> </w:t>
      </w:r>
      <w:r w:rsidR="00706973" w:rsidRPr="00AD3F2B">
        <w:rPr>
          <w:sz w:val="18"/>
          <w:szCs w:val="18"/>
          <w:lang w:val="de-DE"/>
        </w:rPr>
        <w:t>Gesundheits</w:t>
      </w:r>
      <w:r w:rsidRPr="00AD3F2B">
        <w:rPr>
          <w:sz w:val="18"/>
          <w:szCs w:val="18"/>
          <w:lang w:val="de-DE"/>
        </w:rPr>
        <w:t xml:space="preserve">überwachung </w:t>
      </w:r>
      <w:r w:rsidR="00706973" w:rsidRPr="00AD3F2B">
        <w:rPr>
          <w:sz w:val="18"/>
          <w:szCs w:val="18"/>
          <w:lang w:val="de-DE"/>
        </w:rPr>
        <w:t>betraut</w:t>
      </w:r>
      <w:r w:rsidRPr="00AD3F2B">
        <w:rPr>
          <w:sz w:val="18"/>
          <w:szCs w:val="18"/>
          <w:lang w:val="de-DE"/>
        </w:rPr>
        <w:t xml:space="preserve">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die </w:t>
      </w:r>
      <w:r w:rsidR="00706973" w:rsidRPr="00AD3F2B">
        <w:rPr>
          <w:sz w:val="18"/>
          <w:szCs w:val="18"/>
          <w:lang w:val="de-DE"/>
        </w:rPr>
        <w:t>Arbeitnehmer</w:t>
      </w:r>
      <w:r w:rsidRPr="00AD3F2B">
        <w:rPr>
          <w:sz w:val="18"/>
          <w:szCs w:val="18"/>
          <w:lang w:val="de-DE"/>
        </w:rPr>
        <w:t xml:space="preserve"> (wenn sie der </w:t>
      </w:r>
      <w:r w:rsidR="00610ADC" w:rsidRPr="00AD3F2B">
        <w:rPr>
          <w:sz w:val="18"/>
          <w:szCs w:val="18"/>
          <w:lang w:val="de-DE"/>
        </w:rPr>
        <w:t>Gesundheitsüberwachung unterliegen</w:t>
      </w:r>
      <w:r w:rsidRPr="00AD3F2B">
        <w:rPr>
          <w:sz w:val="18"/>
          <w:szCs w:val="18"/>
          <w:lang w:val="de-DE"/>
        </w:rPr>
        <w:t xml:space="preserve">) vom zuständigen Arzt für geeignet befunden </w:t>
      </w:r>
      <w:r w:rsidR="007C1A52" w:rsidRPr="00AD3F2B">
        <w:rPr>
          <w:sz w:val="18"/>
          <w:szCs w:val="18"/>
          <w:lang w:val="de-DE"/>
        </w:rPr>
        <w:t>wurden</w:t>
      </w:r>
      <w:r w:rsidR="00481798" w:rsidRPr="00AD3F2B">
        <w:rPr>
          <w:sz w:val="18"/>
          <w:szCs w:val="18"/>
          <w:lang w:val="de-DE"/>
        </w:rPr>
        <w:t>,</w:t>
      </w:r>
      <w:r w:rsidRPr="00AD3F2B">
        <w:rPr>
          <w:sz w:val="18"/>
          <w:szCs w:val="18"/>
          <w:lang w:val="de-DE"/>
        </w:rPr>
        <w:t xml:space="preserve"> </w:t>
      </w:r>
      <w:r w:rsidR="002D4677" w:rsidRPr="00AD3F2B">
        <w:rPr>
          <w:sz w:val="18"/>
          <w:szCs w:val="18"/>
          <w:lang w:val="de-DE"/>
        </w:rPr>
        <w:t>bzw.</w:t>
      </w:r>
      <w:r w:rsidR="0092065F" w:rsidRPr="00AD3F2B">
        <w:rPr>
          <w:sz w:val="18"/>
          <w:szCs w:val="18"/>
          <w:lang w:val="de-DE"/>
        </w:rPr>
        <w:t xml:space="preserve"> dass er/sie</w:t>
      </w:r>
      <w:r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w:t>
      </w:r>
      <w:r w:rsidR="00481798" w:rsidRPr="00AD3F2B">
        <w:rPr>
          <w:sz w:val="18"/>
          <w:szCs w:val="18"/>
          <w:lang w:val="de-DE"/>
        </w:rPr>
        <w:t xml:space="preserve"> die gesundheitliche Eignung für die</w:t>
      </w:r>
      <w:r w:rsidRPr="00AD3F2B">
        <w:rPr>
          <w:sz w:val="18"/>
          <w:szCs w:val="18"/>
          <w:lang w:val="de-DE"/>
        </w:rPr>
        <w:t xml:space="preserve"> Ausführung der Leistung besitz</w:t>
      </w:r>
      <w:r w:rsidR="0092065F" w:rsidRPr="00AD3F2B">
        <w:rPr>
          <w:sz w:val="18"/>
          <w:szCs w:val="18"/>
          <w:lang w:val="de-DE"/>
        </w:rPr>
        <w:t>t</w:t>
      </w:r>
      <w:r w:rsidRPr="00AD3F2B">
        <w:rPr>
          <w:sz w:val="18"/>
          <w:szCs w:val="18"/>
          <w:lang w:val="de-DE"/>
        </w:rPr>
        <w:t xml:space="preserve">; </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w:t>
      </w:r>
      <w:r w:rsidR="007C1A52" w:rsidRPr="00AD3F2B">
        <w:rPr>
          <w:sz w:val="18"/>
          <w:szCs w:val="18"/>
          <w:lang w:val="de-DE"/>
        </w:rPr>
        <w:t>er/sie für die Information und Ausbildung der</w:t>
      </w:r>
      <w:r w:rsidRPr="00AD3F2B">
        <w:rPr>
          <w:sz w:val="18"/>
          <w:szCs w:val="18"/>
          <w:lang w:val="de-DE"/>
        </w:rPr>
        <w:t xml:space="preserve"> Arbeiter</w:t>
      </w:r>
      <w:r w:rsidR="007C1A52" w:rsidRPr="00AD3F2B">
        <w:rPr>
          <w:sz w:val="18"/>
          <w:szCs w:val="18"/>
          <w:lang w:val="de-DE"/>
        </w:rPr>
        <w:t>nehmer</w:t>
      </w:r>
      <w:r w:rsidRPr="00AD3F2B">
        <w:rPr>
          <w:sz w:val="18"/>
          <w:szCs w:val="18"/>
          <w:lang w:val="de-DE"/>
        </w:rPr>
        <w:t xml:space="preserve"> </w:t>
      </w:r>
      <w:r w:rsidR="007C1A52" w:rsidRPr="00AD3F2B">
        <w:rPr>
          <w:sz w:val="18"/>
          <w:szCs w:val="18"/>
          <w:lang w:val="de-DE"/>
        </w:rPr>
        <w:t>gesorgt hat bzw.</w:t>
      </w:r>
      <w:r w:rsidR="0092065F" w:rsidRPr="00AD3F2B">
        <w:rPr>
          <w:sz w:val="18"/>
          <w:szCs w:val="18"/>
          <w:lang w:val="de-DE"/>
        </w:rPr>
        <w:t xml:space="preserve"> dass er/sie</w:t>
      </w:r>
      <w:r w:rsidR="007C1A52"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 die </w:t>
      </w:r>
      <w:r w:rsidR="007C1A52" w:rsidRPr="00AD3F2B">
        <w:rPr>
          <w:sz w:val="18"/>
          <w:szCs w:val="18"/>
          <w:lang w:val="de-DE"/>
        </w:rPr>
        <w:t>erforderliche</w:t>
      </w:r>
      <w:r w:rsidRPr="00AD3F2B">
        <w:rPr>
          <w:sz w:val="18"/>
          <w:szCs w:val="18"/>
          <w:lang w:val="de-DE"/>
        </w:rPr>
        <w:t xml:space="preserve"> Ausbildung </w:t>
      </w:r>
      <w:r w:rsidR="007C1A52" w:rsidRPr="00AD3F2B">
        <w:rPr>
          <w:sz w:val="18"/>
          <w:szCs w:val="18"/>
          <w:lang w:val="de-DE"/>
        </w:rPr>
        <w:t xml:space="preserve">im Bereich Sicherheit </w:t>
      </w:r>
      <w:r w:rsidRPr="00AD3F2B">
        <w:rPr>
          <w:sz w:val="18"/>
          <w:szCs w:val="18"/>
          <w:lang w:val="de-DE"/>
        </w:rPr>
        <w:t>zur Ausführung der Leistung besitz</w:t>
      </w:r>
      <w:r w:rsidR="005F36CB" w:rsidRPr="00AD3F2B">
        <w:rPr>
          <w:sz w:val="18"/>
          <w:szCs w:val="18"/>
          <w:lang w:val="de-DE"/>
        </w:rPr>
        <w:t>t</w:t>
      </w:r>
      <w:r w:rsidRPr="00AD3F2B">
        <w:rPr>
          <w:sz w:val="18"/>
          <w:szCs w:val="18"/>
          <w:lang w:val="de-DE"/>
        </w:rPr>
        <w:t>;</w:t>
      </w:r>
    </w:p>
    <w:p w:rsidR="00AF6DDB" w:rsidRPr="00B7489A" w:rsidRDefault="00AF6DDB" w:rsidP="00AF6DDB">
      <w:pPr>
        <w:pStyle w:val="sche3"/>
        <w:numPr>
          <w:ilvl w:val="0"/>
          <w:numId w:val="32"/>
        </w:numPr>
        <w:tabs>
          <w:tab w:val="clear" w:pos="502"/>
        </w:tabs>
        <w:spacing w:line="360" w:lineRule="auto"/>
        <w:rPr>
          <w:strike/>
          <w:color w:val="FF0000"/>
          <w:sz w:val="18"/>
          <w:szCs w:val="18"/>
          <w:lang w:val="de-DE"/>
        </w:rPr>
      </w:pPr>
      <w:r w:rsidRPr="00AD3F2B">
        <w:rPr>
          <w:sz w:val="18"/>
          <w:szCs w:val="18"/>
          <w:lang w:val="de-DE"/>
        </w:rPr>
        <w:t xml:space="preserve">dass </w:t>
      </w:r>
      <w:r w:rsidR="00214546" w:rsidRPr="00AD3F2B">
        <w:rPr>
          <w:sz w:val="18"/>
          <w:szCs w:val="18"/>
          <w:lang w:val="de-DE"/>
        </w:rPr>
        <w:t xml:space="preserve">er/sie </w:t>
      </w:r>
      <w:r w:rsidRPr="00AD3F2B">
        <w:rPr>
          <w:sz w:val="18"/>
          <w:szCs w:val="18"/>
          <w:lang w:val="de-DE"/>
        </w:rPr>
        <w:t>den Arbeit</w:t>
      </w:r>
      <w:r w:rsidR="00214546" w:rsidRPr="00AD3F2B">
        <w:rPr>
          <w:sz w:val="18"/>
          <w:szCs w:val="18"/>
          <w:lang w:val="de-DE"/>
        </w:rPr>
        <w:t>nehmern die persönlichen Schutzausrüstungen</w:t>
      </w:r>
      <w:r w:rsidR="006A4163" w:rsidRPr="00AD3F2B">
        <w:rPr>
          <w:sz w:val="18"/>
          <w:szCs w:val="18"/>
          <w:lang w:val="de-DE"/>
        </w:rPr>
        <w:t xml:space="preserve"> gemäß obiger </w:t>
      </w:r>
      <w:r w:rsidR="009A2B24" w:rsidRPr="00AD3F2B">
        <w:rPr>
          <w:sz w:val="18"/>
          <w:szCs w:val="18"/>
          <w:lang w:val="de-DE"/>
        </w:rPr>
        <w:t>Risikob</w:t>
      </w:r>
      <w:r w:rsidR="006A4163" w:rsidRPr="00AD3F2B">
        <w:rPr>
          <w:sz w:val="18"/>
          <w:szCs w:val="18"/>
          <w:lang w:val="de-DE"/>
        </w:rPr>
        <w:t>ewertung</w:t>
      </w:r>
      <w:r w:rsidR="00214546" w:rsidRPr="00AD3F2B">
        <w:rPr>
          <w:sz w:val="18"/>
          <w:szCs w:val="18"/>
          <w:lang w:val="de-DE"/>
        </w:rPr>
        <w:t xml:space="preserve"> zur Verfügung </w:t>
      </w:r>
      <w:r w:rsidR="00214546" w:rsidRPr="00AD3F2B">
        <w:rPr>
          <w:sz w:val="18"/>
          <w:szCs w:val="18"/>
          <w:lang w:val="de-DE"/>
        </w:rPr>
        <w:lastRenderedPageBreak/>
        <w:t>gestellt hat</w:t>
      </w:r>
      <w:r w:rsidR="00B7489A" w:rsidRPr="00AD3F2B">
        <w:rPr>
          <w:sz w:val="18"/>
          <w:szCs w:val="18"/>
          <w:lang w:val="de-DE"/>
        </w:rPr>
        <w:t>, bzw.</w:t>
      </w:r>
      <w:r w:rsidRPr="00AD3F2B">
        <w:rPr>
          <w:sz w:val="18"/>
          <w:szCs w:val="18"/>
          <w:lang w:val="de-DE"/>
        </w:rPr>
        <w:t xml:space="preserve"> </w:t>
      </w:r>
      <w:r w:rsidR="009A2B24" w:rsidRPr="00AD3F2B">
        <w:rPr>
          <w:sz w:val="18"/>
          <w:szCs w:val="18"/>
          <w:lang w:val="de-DE"/>
        </w:rPr>
        <w:t xml:space="preserve">dass er/sie </w:t>
      </w:r>
      <w:r w:rsidR="006A4163" w:rsidRPr="00AD3F2B">
        <w:rPr>
          <w:sz w:val="18"/>
          <w:szCs w:val="18"/>
          <w:lang w:val="de-DE"/>
        </w:rPr>
        <w:t>als</w:t>
      </w:r>
      <w:r w:rsidRPr="00AD3F2B">
        <w:rPr>
          <w:sz w:val="18"/>
          <w:szCs w:val="18"/>
          <w:lang w:val="de-DE"/>
        </w:rPr>
        <w:t xml:space="preserve"> selbstständige</w:t>
      </w:r>
      <w:r w:rsidR="006A4163" w:rsidRPr="00AD3F2B">
        <w:rPr>
          <w:sz w:val="18"/>
          <w:szCs w:val="18"/>
          <w:lang w:val="de-DE"/>
        </w:rPr>
        <w:t>r</w:t>
      </w:r>
      <w:r w:rsidRPr="00AD3F2B">
        <w:rPr>
          <w:sz w:val="18"/>
          <w:szCs w:val="18"/>
          <w:lang w:val="de-DE"/>
        </w:rPr>
        <w:t xml:space="preserve"> Arbeiter</w:t>
      </w:r>
      <w:r w:rsidR="006A4163" w:rsidRPr="00AD3F2B">
        <w:rPr>
          <w:sz w:val="18"/>
          <w:szCs w:val="18"/>
          <w:lang w:val="de-DE"/>
        </w:rPr>
        <w:t xml:space="preserve"> über </w:t>
      </w:r>
      <w:r w:rsidRPr="00AD3F2B">
        <w:rPr>
          <w:sz w:val="18"/>
          <w:szCs w:val="18"/>
          <w:lang w:val="de-DE"/>
        </w:rPr>
        <w:t xml:space="preserve">die </w:t>
      </w:r>
      <w:r w:rsidR="006A4163" w:rsidRPr="00AD3F2B">
        <w:rPr>
          <w:sz w:val="18"/>
          <w:szCs w:val="18"/>
          <w:lang w:val="de-DE"/>
        </w:rPr>
        <w:t xml:space="preserve">persönlichen Schutzausrüstungen </w:t>
      </w:r>
      <w:r w:rsidRPr="00AD3F2B">
        <w:rPr>
          <w:sz w:val="18"/>
          <w:szCs w:val="18"/>
          <w:lang w:val="de-DE"/>
        </w:rPr>
        <w:t xml:space="preserve">zur Ausführung der Leistung </w:t>
      </w:r>
      <w:r w:rsidR="006A4163" w:rsidRPr="00AD3F2B">
        <w:rPr>
          <w:sz w:val="18"/>
          <w:szCs w:val="18"/>
          <w:lang w:val="de-DE"/>
        </w:rPr>
        <w:t>verfügt</w:t>
      </w:r>
      <w:r w:rsidR="00AD3F2B" w:rsidRPr="00AD3F2B">
        <w:rPr>
          <w:sz w:val="18"/>
          <w:szCs w:val="18"/>
          <w:lang w:val="de-DE"/>
        </w:rPr>
        <w:t>.</w:t>
      </w:r>
    </w:p>
    <w:bookmarkEnd w:id="38"/>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3"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3"/>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4" w:name="_Hlk515435153"/>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5" w:name="_Hlk527365338"/>
      <w:r w:rsidRPr="00C02874">
        <w:rPr>
          <w:b/>
          <w:i/>
          <w:sz w:val="18"/>
          <w:szCs w:val="18"/>
          <w:lang w:val="de-DE"/>
        </w:rPr>
        <w:t xml:space="preserve">DATENSCHUTZHINWEIS </w:t>
      </w:r>
    </w:p>
    <w:bookmarkEnd w:id="45"/>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44E45" w:rsidRPr="00C02874" w:rsidRDefault="00844E45" w:rsidP="00844E45">
      <w:pPr>
        <w:spacing w:line="360" w:lineRule="auto"/>
        <w:jc w:val="both"/>
        <w:rPr>
          <w:b/>
          <w:bCs/>
          <w:i/>
          <w:iCs/>
          <w:sz w:val="18"/>
          <w:szCs w:val="18"/>
          <w:lang w:val="de-DE"/>
        </w:rPr>
      </w:pPr>
    </w:p>
    <w:p w:rsidR="00844E45" w:rsidRPr="00C02874" w:rsidRDefault="00844E45" w:rsidP="00844E45">
      <w:pPr>
        <w:snapToGrid w:val="0"/>
        <w:spacing w:line="360" w:lineRule="auto"/>
        <w:ind w:left="5670"/>
        <w:rPr>
          <w:sz w:val="18"/>
          <w:szCs w:val="18"/>
          <w:lang w:val="de-DE"/>
        </w:rPr>
      </w:pPr>
    </w:p>
    <w:bookmarkEnd w:id="44"/>
    <w:p w:rsidR="00AD3F2B" w:rsidRDefault="00AD3F2B"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AD3F2B" w:rsidRPr="00AD3F2B"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AD3F2B">
              <w:rPr>
                <w:rFonts w:eastAsia="Arial"/>
                <w:b/>
                <w:sz w:val="18"/>
                <w:szCs w:val="18"/>
                <w:lang w:val="de-DE"/>
              </w:rPr>
              <w:t>Information gemäß Art. 13 und Art. 14 der Verordnung (EU) 2016/679 (DSGVO)</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Verantwortlicher für die Datenverarbeitung</w:t>
            </w:r>
            <w:r w:rsidRPr="00AD3F2B">
              <w:rPr>
                <w:rFonts w:eastAsia="Arial"/>
                <w:sz w:val="18"/>
                <w:szCs w:val="18"/>
                <w:lang w:val="de-DE"/>
              </w:rPr>
              <w:t xml:space="preserve"> ist die auftraggebende Körperschaft (s. Ausschreibungsbedingungen).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Auftragsverarbeiter gemäß Art. 28 DSGVO</w:t>
            </w:r>
            <w:r w:rsidRPr="00AD3F2B">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AD3F2B">
                <w:rPr>
                  <w:rStyle w:val="Collegamentoipertestuale"/>
                  <w:rFonts w:eastAsia="Arial"/>
                  <w:color w:val="auto"/>
                  <w:sz w:val="18"/>
                  <w:szCs w:val="18"/>
                  <w:lang w:val="de-DE"/>
                </w:rPr>
                <w:t>aov@provinz.bz.it</w:t>
              </w:r>
            </w:hyperlink>
            <w:r w:rsidRPr="00AD3F2B">
              <w:rPr>
                <w:rFonts w:eastAsia="Arial"/>
                <w:sz w:val="18"/>
                <w:szCs w:val="18"/>
                <w:lang w:val="de-DE"/>
              </w:rPr>
              <w:t xml:space="preserve">; PEC: </w:t>
            </w:r>
            <w:r w:rsidRPr="00AD3F2B">
              <w:rPr>
                <w:rFonts w:eastAsia="Arial"/>
                <w:sz w:val="18"/>
                <w:szCs w:val="18"/>
                <w:u w:val="single"/>
                <w:lang w:val="de-DE"/>
              </w:rPr>
              <w:t>agenturauftraege.agenziaappalti@pec.prov.bz.it</w:t>
            </w:r>
            <w:r w:rsidRPr="00AD3F2B">
              <w:rPr>
                <w:rFonts w:eastAsia="Arial"/>
                <w:sz w:val="18"/>
                <w:szCs w:val="18"/>
                <w:lang w:val="de-DE"/>
              </w:rPr>
              <w:t>. D</w:t>
            </w:r>
            <w:r w:rsidR="009308B6">
              <w:rPr>
                <w:rFonts w:eastAsia="Arial"/>
                <w:sz w:val="18"/>
                <w:szCs w:val="18"/>
                <w:lang w:val="de-DE"/>
              </w:rPr>
              <w:t>ie</w:t>
            </w:r>
            <w:r w:rsidRPr="00AD3F2B">
              <w:rPr>
                <w:rFonts w:eastAsia="Arial"/>
                <w:sz w:val="18"/>
                <w:szCs w:val="18"/>
                <w:lang w:val="de-DE"/>
              </w:rPr>
              <w:t xml:space="preserve"> gesetzliche Vertreter</w:t>
            </w:r>
            <w:r w:rsidR="009308B6">
              <w:rPr>
                <w:rFonts w:eastAsia="Arial"/>
                <w:sz w:val="18"/>
                <w:szCs w:val="18"/>
                <w:lang w:val="de-DE"/>
              </w:rPr>
              <w:t>in</w:t>
            </w:r>
            <w:r w:rsidRPr="00AD3F2B">
              <w:rPr>
                <w:rFonts w:eastAsia="Arial"/>
                <w:sz w:val="18"/>
                <w:szCs w:val="18"/>
                <w:lang w:val="de-DE"/>
              </w:rPr>
              <w:t xml:space="preserve"> der AOV ist d</w:t>
            </w:r>
            <w:r w:rsidR="009308B6">
              <w:rPr>
                <w:rFonts w:eastAsia="Arial"/>
                <w:sz w:val="18"/>
                <w:szCs w:val="18"/>
                <w:lang w:val="de-DE"/>
              </w:rPr>
              <w:t>i</w:t>
            </w:r>
            <w:r w:rsidRPr="00AD3F2B">
              <w:rPr>
                <w:rFonts w:eastAsia="Arial"/>
                <w:sz w:val="18"/>
                <w:szCs w:val="18"/>
                <w:lang w:val="de-DE"/>
              </w:rPr>
              <w:t xml:space="preserve">e </w:t>
            </w:r>
            <w:r w:rsidR="00B46E13" w:rsidRPr="00AD4AF8">
              <w:rPr>
                <w:rFonts w:eastAsia="Arial"/>
                <w:sz w:val="18"/>
                <w:szCs w:val="18"/>
                <w:lang w:val="de-DE"/>
              </w:rPr>
              <w:t xml:space="preserve">geschäftsführende </w:t>
            </w:r>
            <w:r w:rsidRPr="00AD3F2B">
              <w:rPr>
                <w:rFonts w:eastAsia="Arial"/>
                <w:sz w:val="18"/>
                <w:szCs w:val="18"/>
                <w:lang w:val="de-DE"/>
              </w:rPr>
              <w:t>Direktor</w:t>
            </w:r>
            <w:r w:rsidR="009308B6">
              <w:rPr>
                <w:rFonts w:eastAsia="Arial"/>
                <w:sz w:val="18"/>
                <w:szCs w:val="18"/>
                <w:lang w:val="de-DE"/>
              </w:rPr>
              <w:t>in</w:t>
            </w:r>
            <w:r w:rsidRPr="00AD3F2B">
              <w:rPr>
                <w:rFonts w:eastAsia="Arial"/>
                <w:sz w:val="18"/>
                <w:szCs w:val="18"/>
                <w:lang w:val="de-DE"/>
              </w:rPr>
              <w:t xml:space="preserve"> </w:t>
            </w:r>
            <w:r w:rsidR="009308B6">
              <w:rPr>
                <w:rFonts w:eastAsia="Arial"/>
                <w:sz w:val="18"/>
                <w:szCs w:val="18"/>
                <w:lang w:val="de-DE"/>
              </w:rPr>
              <w:t>Frau</w:t>
            </w:r>
            <w:r w:rsidRPr="00AD3F2B">
              <w:rPr>
                <w:rFonts w:eastAsia="Arial"/>
                <w:sz w:val="18"/>
                <w:szCs w:val="18"/>
                <w:lang w:val="de-DE"/>
              </w:rPr>
              <w:t xml:space="preserve"> Dr. </w:t>
            </w:r>
            <w:r w:rsidR="009308B6">
              <w:rPr>
                <w:rFonts w:eastAsia="Arial"/>
                <w:sz w:val="18"/>
                <w:szCs w:val="18"/>
                <w:lang w:val="de-DE"/>
              </w:rPr>
              <w:t>Sabina Sciarrone</w:t>
            </w:r>
            <w:r w:rsidRPr="00AD3F2B">
              <w:rPr>
                <w:rFonts w:eastAsia="Arial"/>
                <w:sz w:val="18"/>
                <w:szCs w:val="18"/>
                <w:lang w:val="de-DE"/>
              </w:rPr>
              <w:t xml:space="preserve">.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Weitere Auftragsverarbeiter gemäß Art. 28, Abs. 4 DSGVO</w:t>
            </w:r>
            <w:r w:rsidRPr="00AD3F2B">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7D1E98" w:rsidRPr="00AD3F2B" w:rsidRDefault="007D1E98" w:rsidP="00CF7067">
            <w:pPr>
              <w:pBdr>
                <w:top w:val="nil"/>
                <w:left w:val="nil"/>
                <w:bottom w:val="nil"/>
                <w:right w:val="nil"/>
                <w:between w:val="nil"/>
              </w:pBdr>
              <w:ind w:left="-43"/>
              <w:jc w:val="both"/>
              <w:rPr>
                <w:rFonts w:eastAsia="Arial"/>
                <w:sz w:val="18"/>
                <w:szCs w:val="18"/>
                <w:lang w:val="de-DE"/>
              </w:rPr>
            </w:pPr>
            <w:r w:rsidRPr="00AD3F2B">
              <w:rPr>
                <w:rFonts w:eastAsia="Arial"/>
                <w:b/>
                <w:sz w:val="18"/>
                <w:szCs w:val="18"/>
                <w:lang w:val="de-DE"/>
              </w:rPr>
              <w:t>Datenschutzbeauftragter (DSB):</w:t>
            </w:r>
            <w:r w:rsidRPr="00AD3F2B">
              <w:rPr>
                <w:rFonts w:eastAsia="Arial"/>
                <w:sz w:val="18"/>
                <w:szCs w:val="18"/>
                <w:lang w:val="de-DE"/>
              </w:rPr>
              <w:t xml:space="preserve"> GRUPPO INQUIRIA SRL, Schlachthofstraße Nr. 50, 39100 Bozen, E-Mail: </w:t>
            </w:r>
            <w:hyperlink r:id="rId10">
              <w:r w:rsidRPr="00AD3F2B">
                <w:rPr>
                  <w:rFonts w:eastAsia="Arial"/>
                  <w:sz w:val="18"/>
                  <w:szCs w:val="18"/>
                  <w:u w:val="single"/>
                  <w:lang w:val="de-DE"/>
                </w:rPr>
                <w:t>info@inquiria.it</w:t>
              </w:r>
            </w:hyperlink>
            <w:r w:rsidRPr="00AD3F2B">
              <w:rPr>
                <w:rFonts w:eastAsia="Arial"/>
                <w:sz w:val="18"/>
                <w:szCs w:val="18"/>
                <w:lang w:val="de-DE"/>
              </w:rPr>
              <w:t xml:space="preserve">; PEC: </w:t>
            </w:r>
            <w:hyperlink r:id="rId11">
              <w:r w:rsidRPr="00AD3F2B">
                <w:rPr>
                  <w:rFonts w:eastAsia="Arial"/>
                  <w:sz w:val="18"/>
                  <w:szCs w:val="18"/>
                  <w:u w:val="single"/>
                  <w:lang w:val="de-DE"/>
                </w:rPr>
                <w:t>inquiria@pec.it</w:t>
              </w:r>
            </w:hyperlink>
            <w:r w:rsidRPr="00AD3F2B">
              <w:rPr>
                <w:rFonts w:eastAsia="Arial"/>
                <w:sz w:val="18"/>
                <w:szCs w:val="18"/>
                <w:lang w:val="de-DE"/>
              </w:rPr>
              <w:t>.</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Herkunft der Daten:</w:t>
            </w:r>
            <w:r w:rsidRPr="00AD3F2B">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Datenkategorien:</w:t>
            </w:r>
            <w:r w:rsidRPr="00AD3F2B">
              <w:rPr>
                <w:rFonts w:eastAsia="Arial"/>
                <w:sz w:val="18"/>
                <w:szCs w:val="18"/>
                <w:lang w:val="de-DE"/>
              </w:rPr>
              <w:t xml:space="preserve"> Die eingehobenen Daten sind Identifizierungs- und gerichtliche Daten (</w:t>
            </w:r>
            <w:r w:rsidRPr="00AD3F2B">
              <w:rPr>
                <w:sz w:val="18"/>
                <w:szCs w:val="18"/>
                <w:lang w:val="de-DE"/>
              </w:rPr>
              <w:t xml:space="preserve">zu Verurteilungen, Strafen und zu Vergehen straf-, zivil-, verwaltungs-, sozial-, beitrags-, und steuerrechtlicher Natur nach Art. 80 </w:t>
            </w:r>
            <w:proofErr w:type="spellStart"/>
            <w:r w:rsidRPr="00AD3F2B">
              <w:rPr>
                <w:sz w:val="18"/>
                <w:szCs w:val="18"/>
                <w:lang w:val="de-DE"/>
              </w:rPr>
              <w:t>GvD</w:t>
            </w:r>
            <w:proofErr w:type="spellEnd"/>
            <w:r w:rsidRPr="00AD3F2B">
              <w:rPr>
                <w:sz w:val="18"/>
                <w:szCs w:val="18"/>
                <w:lang w:val="de-DE"/>
              </w:rPr>
              <w:t xml:space="preserve"> Nr. 50/2016)</w:t>
            </w:r>
            <w:r w:rsidRPr="00AD3F2B">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Zweck und Art der Verarbeitung:</w:t>
            </w:r>
            <w:r w:rsidRPr="00AD3F2B">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D3F2B" w:rsidRPr="00B46E13"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b/>
                <w:bCs/>
                <w:sz w:val="18"/>
                <w:szCs w:val="18"/>
                <w:lang w:val="de-DE"/>
              </w:rPr>
              <w:t>Mitteilung und Empfänger der Daten:</w:t>
            </w:r>
            <w:r w:rsidRPr="00AD3F2B">
              <w:rPr>
                <w:rFonts w:eastAsia="Arial"/>
                <w:sz w:val="18"/>
                <w:szCs w:val="18"/>
                <w:lang w:val="de-DE"/>
              </w:rPr>
              <w:t xml:space="preserve"> Die erhobenen Daten können folgenden Subjekten mitgeteilt werden: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öffentlichen Verwaltungen und Behörden, denen die Daten im Rahmen ihrer institutionellen Aufgaben mitgeteilt werden können;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Teilnehmern, die um Zugang zu den Ausschreibungsunterlagen ansuchen, gemäß den Modalitäten und im Rahmen der geltenden Bestimmungen;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-externen Subjekten, deren Namen den betroffenen Personen zur Verfügung stehen, da sie Teil der Bewertungskommissionen sind, die von Mal zu Mal gebildet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-Rechtsanwälten, die mit der Verteidigung der AOV vor Gericht beauftragt sind.</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Auf jeden Fall kann die AOV die Übermittlung von personenbezogenen Daten mit Ausnahme der sensiblen und gerichtlichen Daten gemäß Verordnung EU/2016/679 (DSGVO) durchführen.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Die Daten werden in keiner Weise verbreitet und nach außen offengelegt noch an nicht autorisierte Subjekte weitergegeben bzw. mitgeteilt.</w:t>
            </w:r>
          </w:p>
        </w:tc>
      </w:tr>
      <w:tr w:rsidR="00AD3F2B" w:rsidRPr="00B46E13" w:rsidTr="007D1E98">
        <w:trPr>
          <w:trHeight w:val="380"/>
        </w:trPr>
        <w:tc>
          <w:tcPr>
            <w:tcW w:w="10065" w:type="dxa"/>
          </w:tcPr>
          <w:p w:rsidR="007D1E98" w:rsidRPr="00AD3F2B" w:rsidRDefault="007D1E98" w:rsidP="00CF7067">
            <w:pPr>
              <w:ind w:left="-43"/>
              <w:jc w:val="both"/>
              <w:rPr>
                <w:sz w:val="18"/>
                <w:szCs w:val="18"/>
                <w:lang w:val="de-DE"/>
              </w:rPr>
            </w:pPr>
            <w:r w:rsidRPr="00AD3F2B">
              <w:rPr>
                <w:b/>
                <w:bCs/>
                <w:sz w:val="18"/>
                <w:szCs w:val="18"/>
                <w:lang w:val="de-DE"/>
              </w:rPr>
              <w:t>Verbreitung:</w:t>
            </w:r>
            <w:r w:rsidRPr="00AD3F2B">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7D1E98" w:rsidRPr="00AD3F2B"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AD3F2B">
              <w:rPr>
                <w:b/>
                <w:bCs/>
                <w:sz w:val="18"/>
                <w:szCs w:val="18"/>
                <w:lang w:val="de-DE"/>
              </w:rPr>
              <w:t>Dauer</w:t>
            </w:r>
            <w:r w:rsidRPr="00AD3F2B">
              <w:rPr>
                <w:b/>
                <w:sz w:val="18"/>
                <w:szCs w:val="18"/>
                <w:lang w:val="de-DE"/>
              </w:rPr>
              <w:t>:</w:t>
            </w:r>
            <w:r w:rsidRPr="00AD3F2B">
              <w:rPr>
                <w:sz w:val="18"/>
                <w:szCs w:val="18"/>
                <w:lang w:val="de-DE"/>
              </w:rPr>
              <w:t xml:space="preserve"> Die übermittelten Daten werden für die gesetzlich vorgesehene Dauer aufbewahrt.</w:t>
            </w:r>
          </w:p>
          <w:p w:rsidR="007D1E98" w:rsidRPr="00AD3F2B" w:rsidRDefault="007D1E98" w:rsidP="00CF7067">
            <w:pPr>
              <w:ind w:left="-43"/>
              <w:jc w:val="both"/>
              <w:rPr>
                <w:sz w:val="18"/>
                <w:szCs w:val="18"/>
                <w:lang w:val="de-DE"/>
              </w:rPr>
            </w:pPr>
            <w:r w:rsidRPr="00AD3F2B">
              <w:rPr>
                <w:b/>
                <w:bCs/>
                <w:sz w:val="18"/>
                <w:szCs w:val="18"/>
                <w:lang w:val="de-DE"/>
              </w:rPr>
              <w:t>Rechte der betroffenen Person:</w:t>
            </w:r>
            <w:r w:rsidRPr="00AD3F2B">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AD3F2B">
                <w:rPr>
                  <w:rStyle w:val="Collegamentoipertestuale"/>
                  <w:color w:val="auto"/>
                  <w:sz w:val="18"/>
                  <w:szCs w:val="18"/>
                  <w:lang w:val="de-DE"/>
                </w:rPr>
                <w:t>http://aov.provinz.bz.it/transparente-verwaltung/zusaetzliche-informationen.asp</w:t>
              </w:r>
            </w:hyperlink>
            <w:r w:rsidRPr="00AD3F2B">
              <w:rPr>
                <w:sz w:val="18"/>
                <w:szCs w:val="18"/>
                <w:lang w:val="de-DE"/>
              </w:rPr>
              <w:t xml:space="preserve"> zur Verfügung. </w:t>
            </w:r>
          </w:p>
          <w:p w:rsidR="007D1E98" w:rsidRPr="00AD3F2B" w:rsidRDefault="007D1E98" w:rsidP="00CF7067">
            <w:pPr>
              <w:ind w:left="-43"/>
              <w:jc w:val="both"/>
              <w:rPr>
                <w:sz w:val="18"/>
                <w:szCs w:val="18"/>
                <w:lang w:val="de-DE"/>
              </w:rPr>
            </w:pPr>
            <w:r w:rsidRPr="00AD3F2B">
              <w:rPr>
                <w:b/>
                <w:bCs/>
                <w:sz w:val="18"/>
                <w:szCs w:val="18"/>
                <w:lang w:val="de-DE"/>
              </w:rPr>
              <w:lastRenderedPageBreak/>
              <w:t>Rechtsbehelfe:</w:t>
            </w:r>
            <w:r w:rsidRPr="00AD3F2B">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rsidR="007D1E98" w:rsidRPr="009308B6" w:rsidRDefault="007D1E98" w:rsidP="007D1E98">
      <w:pPr>
        <w:pBdr>
          <w:top w:val="nil"/>
          <w:left w:val="nil"/>
          <w:bottom w:val="nil"/>
          <w:right w:val="nil"/>
          <w:between w:val="nil"/>
        </w:pBdr>
        <w:tabs>
          <w:tab w:val="left" w:pos="959"/>
        </w:tabs>
        <w:jc w:val="both"/>
        <w:rPr>
          <w:rFonts w:eastAsia="Arial"/>
          <w:sz w:val="18"/>
          <w:szCs w:val="18"/>
        </w:rPr>
      </w:pPr>
      <w:proofErr w:type="spellStart"/>
      <w:r w:rsidRPr="009308B6">
        <w:rPr>
          <w:rFonts w:eastAsia="Arial"/>
          <w:sz w:val="18"/>
          <w:szCs w:val="18"/>
        </w:rPr>
        <w:t>Gelesen</w:t>
      </w:r>
      <w:proofErr w:type="spellEnd"/>
      <w:r w:rsidRPr="009308B6">
        <w:rPr>
          <w:rFonts w:eastAsia="Arial"/>
          <w:sz w:val="18"/>
          <w:szCs w:val="18"/>
        </w:rPr>
        <w:t xml:space="preserve">, </w:t>
      </w:r>
      <w:proofErr w:type="spellStart"/>
      <w:r w:rsidRPr="009308B6">
        <w:rPr>
          <w:rFonts w:eastAsia="Arial"/>
          <w:sz w:val="18"/>
          <w:szCs w:val="18"/>
        </w:rPr>
        <w:t>bestätigt</w:t>
      </w:r>
      <w:proofErr w:type="spellEnd"/>
      <w:r w:rsidRPr="009308B6">
        <w:rPr>
          <w:rFonts w:eastAsia="Arial"/>
          <w:sz w:val="18"/>
          <w:szCs w:val="18"/>
        </w:rPr>
        <w:t xml:space="preserve"> und </w:t>
      </w:r>
      <w:proofErr w:type="spellStart"/>
      <w:r w:rsidRPr="009308B6">
        <w:rPr>
          <w:rFonts w:eastAsia="Arial"/>
          <w:sz w:val="18"/>
          <w:szCs w:val="18"/>
        </w:rPr>
        <w:t>unterzeichnet</w:t>
      </w:r>
      <w:proofErr w:type="spellEnd"/>
    </w:p>
    <w:p w:rsidR="007D1E98" w:rsidRPr="009308B6"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1E98" w:rsidRPr="009308B6" w:rsidTr="007D1E98">
        <w:tc>
          <w:tcPr>
            <w:tcW w:w="4870" w:type="dxa"/>
          </w:tcPr>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7D1E98" w:rsidRPr="009308B6" w:rsidRDefault="007D1E98" w:rsidP="00CF7067">
            <w:pPr>
              <w:pBdr>
                <w:top w:val="nil"/>
                <w:left w:val="nil"/>
                <w:bottom w:val="nil"/>
                <w:right w:val="nil"/>
                <w:between w:val="nil"/>
              </w:pBdr>
              <w:tabs>
                <w:tab w:val="left" w:pos="959"/>
              </w:tabs>
              <w:jc w:val="center"/>
              <w:rPr>
                <w:rFonts w:eastAsia="Calibri"/>
                <w:sz w:val="18"/>
                <w:szCs w:val="18"/>
                <w:lang w:val="de-DE"/>
              </w:rPr>
            </w:pPr>
            <w:r w:rsidRPr="009308B6">
              <w:rPr>
                <w:rFonts w:eastAsia="Arial"/>
                <w:sz w:val="18"/>
                <w:szCs w:val="18"/>
                <w:lang w:val="de-DE"/>
              </w:rPr>
              <w:t>Der gesetzliche Vertreter / Prokurist</w:t>
            </w:r>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fldChar w:fldCharType="begin">
                <w:ffData>
                  <w:name w:val="Text33"/>
                  <w:enabled/>
                  <w:calcOnExit w:val="0"/>
                  <w:textInput/>
                </w:ffData>
              </w:fldChar>
            </w:r>
            <w:bookmarkStart w:id="46" w:name="Text33"/>
            <w:r w:rsidRPr="009308B6">
              <w:rPr>
                <w:rFonts w:eastAsia="Arial"/>
                <w:sz w:val="18"/>
                <w:szCs w:val="18"/>
                <w:lang w:val="de-DE"/>
              </w:rPr>
              <w:instrText xml:space="preserve"> FORMTEXT </w:instrText>
            </w:r>
            <w:r w:rsidRPr="009308B6">
              <w:rPr>
                <w:rFonts w:eastAsia="Arial"/>
                <w:sz w:val="18"/>
                <w:szCs w:val="18"/>
                <w:lang w:val="de-DE"/>
              </w:rPr>
            </w:r>
            <w:r w:rsidRPr="009308B6">
              <w:rPr>
                <w:rFonts w:eastAsia="Arial"/>
                <w:sz w:val="18"/>
                <w:szCs w:val="18"/>
                <w:lang w:val="de-DE"/>
              </w:rPr>
              <w:fldChar w:fldCharType="separate"/>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sz w:val="18"/>
                <w:szCs w:val="18"/>
                <w:lang w:val="de-DE"/>
              </w:rPr>
              <w:fldChar w:fldCharType="end"/>
            </w:r>
            <w:bookmarkEnd w:id="46"/>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t>(mit digitaler Unterschrift unterzeichnet)</w:t>
            </w:r>
          </w:p>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7D1E98" w:rsidRDefault="007D1E98" w:rsidP="00844E45">
      <w:pPr>
        <w:pBdr>
          <w:top w:val="nil"/>
          <w:left w:val="nil"/>
          <w:bottom w:val="nil"/>
          <w:right w:val="nil"/>
          <w:between w:val="nil"/>
        </w:pBdr>
        <w:tabs>
          <w:tab w:val="left" w:pos="959"/>
        </w:tabs>
        <w:jc w:val="both"/>
        <w:rPr>
          <w:rFonts w:eastAsia="Arial"/>
          <w:sz w:val="18"/>
          <w:szCs w:val="18"/>
        </w:rPr>
      </w:pPr>
    </w:p>
    <w:p w:rsidR="007D1E98" w:rsidRPr="00B7489A" w:rsidRDefault="007D1E98" w:rsidP="00844E45">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F2B" w:rsidRDefault="00AD3F2B" w:rsidP="00092646">
      <w:r>
        <w:separator/>
      </w:r>
    </w:p>
  </w:endnote>
  <w:endnote w:type="continuationSeparator" w:id="0">
    <w:p w:rsidR="00AD3F2B" w:rsidRDefault="00AD3F2B" w:rsidP="00092646">
      <w:r>
        <w:continuationSeparator/>
      </w:r>
    </w:p>
  </w:endnote>
  <w:endnote w:id="1">
    <w:p w:rsidR="00AD3F2B" w:rsidRPr="00113D5E" w:rsidRDefault="00AD3F2B"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AD3F2B" w:rsidRPr="00113D5E" w:rsidRDefault="00AD3F2B"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AD3F2B" w:rsidRPr="00CE4C36" w:rsidRDefault="00AD3F2B"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AD3F2B" w:rsidRPr="00113D5E" w:rsidRDefault="00AD3F2B"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AD3F2B" w:rsidRPr="00113D5E" w:rsidRDefault="00AD3F2B"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AD3F2B" w:rsidRPr="002A7A49" w:rsidRDefault="00AD3F2B"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AD3F2B" w:rsidRPr="00031594" w:rsidRDefault="00AD3F2B"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AD3F2B" w:rsidRPr="00C23185"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AD3F2B" w:rsidRPr="00121CF9" w:rsidRDefault="00AD3F2B"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AD3F2B" w:rsidRPr="00121CF9" w:rsidRDefault="00AD3F2B"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AD3F2B" w:rsidRPr="00AB189C" w:rsidRDefault="00AD3F2B"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AD3F2B" w:rsidRPr="00AB189C" w:rsidRDefault="00AD3F2B"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AD3F2B" w:rsidRPr="00AB189C" w:rsidRDefault="00AD3F2B"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AD3F2B" w:rsidRPr="00AB189C" w:rsidRDefault="00AD3F2B"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3">
    <w:p w:rsidR="00AD3F2B" w:rsidRPr="00121CF9" w:rsidRDefault="00AD3F2B"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rsidR="00AD3F2B" w:rsidRPr="00121CF9" w:rsidRDefault="00AD3F2B"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5">
    <w:p w:rsidR="00AD3F2B" w:rsidRPr="00121CF9" w:rsidRDefault="00AD3F2B"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rsidR="00AD3F2B" w:rsidRPr="00121CF9" w:rsidRDefault="00AD3F2B"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rsidR="00AD3F2B" w:rsidRPr="00D05AF0" w:rsidRDefault="00AD3F2B"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Pr>
          <w:sz w:val="16"/>
          <w:szCs w:val="16"/>
          <w:lang w:val="de-DE"/>
        </w:rPr>
        <w:tab/>
        <w:t>Vom 01.09.2021</w:t>
      </w:r>
      <w:r w:rsidRPr="00121CF9">
        <w:rPr>
          <w:sz w:val="16"/>
          <w:szCs w:val="16"/>
          <w:lang w:val="de-DE"/>
        </w:rPr>
        <w:t xml:space="preserve">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F2B" w:rsidRDefault="00AD3F2B">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D3F2B" w:rsidRPr="00755FCC" w:rsidTr="00D47407">
      <w:trPr>
        <w:cantSplit/>
      </w:trPr>
      <w:tc>
        <w:tcPr>
          <w:tcW w:w="4990" w:type="dxa"/>
        </w:tcPr>
        <w:p w:rsidR="00AD3F2B" w:rsidRPr="00AD3F2B" w:rsidRDefault="00AD3F2B" w:rsidP="00FB2870">
          <w:pPr>
            <w:spacing w:before="80" w:line="180" w:lineRule="exact"/>
            <w:jc w:val="right"/>
            <w:rPr>
              <w:sz w:val="16"/>
              <w:lang w:val="de-DE"/>
            </w:rPr>
          </w:pPr>
          <w:r w:rsidRPr="00AD3F2B">
            <w:rPr>
              <w:sz w:val="16"/>
              <w:lang w:val="de-DE"/>
            </w:rPr>
            <w:t xml:space="preserve">Südtiroler Straße 50 </w:t>
          </w:r>
          <w:r w:rsidRPr="00AD3F2B">
            <w:rPr>
              <w:rFonts w:ascii="Wingdings" w:hAnsi="Wingdings"/>
              <w:sz w:val="14"/>
            </w:rPr>
            <w:t></w:t>
          </w:r>
          <w:r w:rsidRPr="00AD3F2B">
            <w:rPr>
              <w:sz w:val="16"/>
              <w:lang w:val="de-DE"/>
            </w:rPr>
            <w:t xml:space="preserve"> 39100 Bozen</w:t>
          </w:r>
        </w:p>
        <w:p w:rsidR="00AD3F2B" w:rsidRPr="00AD3F2B" w:rsidRDefault="00AD3F2B" w:rsidP="00FB2870">
          <w:pPr>
            <w:spacing w:line="180" w:lineRule="exact"/>
            <w:jc w:val="right"/>
            <w:rPr>
              <w:sz w:val="16"/>
              <w:szCs w:val="16"/>
              <w:lang w:val="de-DE"/>
            </w:rPr>
          </w:pPr>
          <w:r w:rsidRPr="00AD3F2B">
            <w:rPr>
              <w:sz w:val="16"/>
              <w:lang w:val="de-DE"/>
            </w:rPr>
            <w:t xml:space="preserve">Tel. </w:t>
          </w:r>
          <w:r w:rsidRPr="00AD3F2B">
            <w:rPr>
              <w:sz w:val="16"/>
              <w:szCs w:val="16"/>
              <w:lang w:val="de-DE"/>
            </w:rPr>
            <w:t xml:space="preserve">0471 41 40 10 </w:t>
          </w:r>
          <w:r w:rsidRPr="00AD3F2B">
            <w:rPr>
              <w:rFonts w:ascii="Wingdings" w:hAnsi="Wingdings"/>
              <w:sz w:val="16"/>
              <w:szCs w:val="16"/>
            </w:rPr>
            <w:t></w:t>
          </w:r>
          <w:r w:rsidRPr="00AD3F2B">
            <w:rPr>
              <w:sz w:val="16"/>
              <w:szCs w:val="16"/>
              <w:lang w:val="de-DE"/>
            </w:rPr>
            <w:t xml:space="preserve"> Fax 0471 41 40 09</w:t>
          </w:r>
        </w:p>
        <w:p w:rsidR="00AD3F2B" w:rsidRPr="00AD3F2B" w:rsidRDefault="00B46E13" w:rsidP="00FB2870">
          <w:pPr>
            <w:spacing w:line="180" w:lineRule="exact"/>
            <w:jc w:val="right"/>
            <w:rPr>
              <w:sz w:val="16"/>
              <w:szCs w:val="16"/>
              <w:lang w:val="de-DE"/>
            </w:rPr>
          </w:pPr>
          <w:hyperlink r:id="rId1" w:history="1">
            <w:r w:rsidR="00AD3F2B" w:rsidRPr="00AD3F2B">
              <w:rPr>
                <w:sz w:val="16"/>
                <w:szCs w:val="16"/>
                <w:lang w:val="de-DE"/>
              </w:rPr>
              <w:t>http://aov.provinz.bz.it</w:t>
            </w:r>
            <w:r w:rsidR="00AD3F2B" w:rsidRPr="00AD3F2B">
              <w:rPr>
                <w:rStyle w:val="Collegamentoipertestuale"/>
                <w:color w:val="auto"/>
                <w:sz w:val="16"/>
                <w:szCs w:val="16"/>
                <w:lang w:val="de-DE"/>
              </w:rPr>
              <w:t>/</w:t>
            </w:r>
          </w:hyperlink>
        </w:p>
        <w:p w:rsidR="00AD3F2B" w:rsidRPr="00AD3F2B" w:rsidRDefault="00AD3F2B" w:rsidP="00FB2870">
          <w:pPr>
            <w:spacing w:line="180" w:lineRule="exact"/>
            <w:jc w:val="right"/>
            <w:rPr>
              <w:sz w:val="16"/>
              <w:szCs w:val="16"/>
              <w:lang w:val="de-DE"/>
            </w:rPr>
          </w:pPr>
          <w:r w:rsidRPr="00AD3F2B">
            <w:rPr>
              <w:sz w:val="16"/>
              <w:szCs w:val="16"/>
              <w:lang w:val="de-DE"/>
            </w:rPr>
            <w:t>aov-acp.servicesupply@pec.prov.bz.it</w:t>
          </w:r>
        </w:p>
        <w:p w:rsidR="00AD3F2B" w:rsidRPr="00AD3F2B" w:rsidRDefault="00AD3F2B" w:rsidP="00FB2870">
          <w:pPr>
            <w:spacing w:line="180" w:lineRule="exact"/>
            <w:jc w:val="right"/>
            <w:rPr>
              <w:sz w:val="16"/>
              <w:lang w:val="de-DE"/>
            </w:rPr>
          </w:pPr>
          <w:r w:rsidRPr="00AD3F2B">
            <w:rPr>
              <w:sz w:val="16"/>
              <w:szCs w:val="16"/>
              <w:lang w:val="de-DE"/>
            </w:rPr>
            <w:t>aov.dienst-lieferung@provinz.bz</w:t>
          </w:r>
          <w:r w:rsidRPr="00AD3F2B">
            <w:rPr>
              <w:sz w:val="16"/>
              <w:lang w:val="de-DE"/>
            </w:rPr>
            <w:t>.it</w:t>
          </w:r>
        </w:p>
        <w:p w:rsidR="00AD3F2B" w:rsidRPr="00AD3F2B" w:rsidRDefault="00AD3F2B" w:rsidP="00FB2870">
          <w:pPr>
            <w:spacing w:line="180" w:lineRule="exact"/>
            <w:jc w:val="right"/>
            <w:rPr>
              <w:sz w:val="16"/>
              <w:lang w:val="de-DE"/>
            </w:rPr>
          </w:pPr>
          <w:proofErr w:type="spellStart"/>
          <w:r w:rsidRPr="00AD3F2B">
            <w:rPr>
              <w:sz w:val="16"/>
            </w:rPr>
            <w:t>Steuernr</w:t>
          </w:r>
          <w:proofErr w:type="spellEnd"/>
          <w:r w:rsidRPr="00AD3F2B">
            <w:rPr>
              <w:sz w:val="16"/>
            </w:rPr>
            <w:t>./</w:t>
          </w:r>
          <w:proofErr w:type="spellStart"/>
          <w:r w:rsidRPr="00AD3F2B">
            <w:rPr>
              <w:sz w:val="16"/>
            </w:rPr>
            <w:t>Mwst.Nr</w:t>
          </w:r>
          <w:proofErr w:type="spellEnd"/>
          <w:r w:rsidRPr="00AD3F2B">
            <w:rPr>
              <w:sz w:val="16"/>
            </w:rPr>
            <w:t>. 94116410211</w:t>
          </w:r>
        </w:p>
      </w:tc>
      <w:tc>
        <w:tcPr>
          <w:tcW w:w="227" w:type="dxa"/>
          <w:vAlign w:val="center"/>
        </w:tcPr>
        <w:p w:rsidR="00AD3F2B" w:rsidRPr="00AD3F2B" w:rsidRDefault="00AD3F2B" w:rsidP="00FB2870">
          <w:pPr>
            <w:spacing w:before="80"/>
            <w:jc w:val="center"/>
            <w:rPr>
              <w:sz w:val="16"/>
              <w:lang w:val="de-DE"/>
            </w:rPr>
          </w:pPr>
        </w:p>
      </w:tc>
      <w:tc>
        <w:tcPr>
          <w:tcW w:w="907" w:type="dxa"/>
          <w:vAlign w:val="center"/>
        </w:tcPr>
        <w:p w:rsidR="00AD3F2B" w:rsidRPr="00AD3F2B" w:rsidRDefault="00AD3F2B" w:rsidP="00FB2870">
          <w:pPr>
            <w:rPr>
              <w:lang w:val="de-DE"/>
            </w:rPr>
          </w:pPr>
        </w:p>
      </w:tc>
      <w:tc>
        <w:tcPr>
          <w:tcW w:w="227" w:type="dxa"/>
          <w:vAlign w:val="center"/>
        </w:tcPr>
        <w:p w:rsidR="00AD3F2B" w:rsidRPr="00AD3F2B" w:rsidRDefault="00AD3F2B" w:rsidP="00FB2870">
          <w:pPr>
            <w:spacing w:before="80"/>
            <w:jc w:val="center"/>
            <w:rPr>
              <w:sz w:val="16"/>
              <w:lang w:val="de-DE"/>
            </w:rPr>
          </w:pPr>
        </w:p>
      </w:tc>
      <w:tc>
        <w:tcPr>
          <w:tcW w:w="4990" w:type="dxa"/>
        </w:tcPr>
        <w:p w:rsidR="00AD3F2B" w:rsidRPr="00AD3F2B" w:rsidRDefault="00AD3F2B" w:rsidP="00FB2870">
          <w:pPr>
            <w:spacing w:before="80" w:line="180" w:lineRule="exact"/>
            <w:rPr>
              <w:sz w:val="16"/>
              <w:lang w:val="it-IT"/>
            </w:rPr>
          </w:pPr>
          <w:r w:rsidRPr="00AD3F2B">
            <w:rPr>
              <w:sz w:val="16"/>
              <w:lang w:val="it-IT"/>
            </w:rPr>
            <w:t xml:space="preserve">via Alto Adige 50 </w:t>
          </w:r>
          <w:r w:rsidRPr="00AD3F2B">
            <w:rPr>
              <w:rFonts w:ascii="Wingdings" w:hAnsi="Wingdings"/>
              <w:sz w:val="14"/>
            </w:rPr>
            <w:t></w:t>
          </w:r>
          <w:r w:rsidRPr="00AD3F2B">
            <w:rPr>
              <w:sz w:val="16"/>
              <w:lang w:val="it-IT"/>
            </w:rPr>
            <w:t xml:space="preserve"> 39100 Bolzano</w:t>
          </w:r>
        </w:p>
        <w:p w:rsidR="00AD3F2B" w:rsidRPr="00AD3F2B" w:rsidRDefault="00AD3F2B" w:rsidP="00FB2870">
          <w:pPr>
            <w:spacing w:line="180" w:lineRule="exact"/>
            <w:rPr>
              <w:sz w:val="16"/>
              <w:lang w:val="it-IT"/>
            </w:rPr>
          </w:pPr>
          <w:r w:rsidRPr="00AD3F2B">
            <w:rPr>
              <w:sz w:val="16"/>
              <w:lang w:val="it-IT"/>
            </w:rPr>
            <w:t xml:space="preserve">Tel. 0471 41 40 10 </w:t>
          </w:r>
          <w:r w:rsidRPr="00AD3F2B">
            <w:rPr>
              <w:rFonts w:ascii="Wingdings" w:hAnsi="Wingdings"/>
              <w:sz w:val="14"/>
            </w:rPr>
            <w:t></w:t>
          </w:r>
          <w:r w:rsidRPr="00AD3F2B">
            <w:rPr>
              <w:sz w:val="16"/>
              <w:lang w:val="it-IT"/>
            </w:rPr>
            <w:t xml:space="preserve"> Fax 0471 41 40 09</w:t>
          </w:r>
        </w:p>
        <w:p w:rsidR="00AD3F2B" w:rsidRPr="00AD3F2B" w:rsidRDefault="00B46E13" w:rsidP="00FB2870">
          <w:pPr>
            <w:spacing w:line="180" w:lineRule="exact"/>
            <w:rPr>
              <w:sz w:val="16"/>
              <w:szCs w:val="16"/>
              <w:lang w:val="it-IT"/>
            </w:rPr>
          </w:pPr>
          <w:hyperlink r:id="rId2" w:history="1">
            <w:r w:rsidR="00AD3F2B" w:rsidRPr="00AD3F2B">
              <w:rPr>
                <w:sz w:val="16"/>
                <w:szCs w:val="16"/>
                <w:lang w:val="it-IT"/>
              </w:rPr>
              <w:t>http://acp.provincia.bz.it/</w:t>
            </w:r>
          </w:hyperlink>
        </w:p>
        <w:p w:rsidR="00AD3F2B" w:rsidRPr="00AD3F2B" w:rsidRDefault="00AD3F2B" w:rsidP="00FB2870">
          <w:pPr>
            <w:spacing w:line="180" w:lineRule="exact"/>
            <w:rPr>
              <w:sz w:val="16"/>
              <w:lang w:val="it-IT"/>
            </w:rPr>
          </w:pPr>
          <w:r w:rsidRPr="00AD3F2B">
            <w:rPr>
              <w:sz w:val="16"/>
              <w:lang w:val="it-IT"/>
            </w:rPr>
            <w:t>aov-acp.servicesupply@pec.prov.bz.it</w:t>
          </w:r>
        </w:p>
        <w:p w:rsidR="00AD3F2B" w:rsidRPr="00AD3F2B" w:rsidRDefault="00AD3F2B" w:rsidP="00FB2870">
          <w:pPr>
            <w:spacing w:line="180" w:lineRule="exact"/>
            <w:rPr>
              <w:sz w:val="16"/>
              <w:lang w:val="it-IT"/>
            </w:rPr>
          </w:pPr>
          <w:r w:rsidRPr="00AD3F2B">
            <w:rPr>
              <w:sz w:val="16"/>
              <w:lang w:val="it-IT"/>
            </w:rPr>
            <w:t>acp.serv-forniture@provincia.bz.it</w:t>
          </w:r>
        </w:p>
        <w:p w:rsidR="00AD3F2B" w:rsidRPr="00AD3F2B" w:rsidRDefault="00AD3F2B" w:rsidP="00FB2870">
          <w:pPr>
            <w:spacing w:line="180" w:lineRule="exact"/>
            <w:rPr>
              <w:sz w:val="16"/>
              <w:lang w:val="it-IT"/>
            </w:rPr>
          </w:pPr>
          <w:r w:rsidRPr="00AD3F2B">
            <w:rPr>
              <w:sz w:val="16"/>
              <w:lang w:val="it-IT"/>
            </w:rPr>
            <w:t>Codice fiscale/Partita Iva 94116410211</w:t>
          </w:r>
        </w:p>
      </w:tc>
    </w:tr>
  </w:tbl>
  <w:p w:rsidR="00AD3F2B" w:rsidRPr="008343DC" w:rsidRDefault="00AD3F2B">
    <w:pPr>
      <w:pStyle w:val="Pidipagina"/>
      <w:tabs>
        <w:tab w:val="clear" w:pos="4536"/>
        <w:tab w:val="clear" w:pos="9072"/>
      </w:tabs>
      <w:spacing w:line="20" w:lineRule="exact"/>
      <w:rPr>
        <w:lang w:val="it-IT"/>
      </w:rPr>
    </w:pPr>
  </w:p>
  <w:p w:rsidR="00AD3F2B" w:rsidRPr="008343DC" w:rsidRDefault="00AD3F2B">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F2B" w:rsidRDefault="00AD3F2B" w:rsidP="00092646">
      <w:r>
        <w:separator/>
      </w:r>
    </w:p>
  </w:footnote>
  <w:footnote w:type="continuationSeparator" w:id="0">
    <w:p w:rsidR="00AD3F2B" w:rsidRDefault="00AD3F2B"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D3F2B" w:rsidRPr="00B46E13">
      <w:trPr>
        <w:cantSplit/>
        <w:trHeight w:val="460"/>
      </w:trPr>
      <w:tc>
        <w:tcPr>
          <w:tcW w:w="5245" w:type="dxa"/>
        </w:tcPr>
        <w:p w:rsidR="00AD3F2B" w:rsidRPr="00AD3F2B" w:rsidRDefault="00AD3F2B">
          <w:pPr>
            <w:snapToGrid w:val="0"/>
            <w:spacing w:before="220" w:after="60"/>
            <w:jc w:val="right"/>
            <w:rPr>
              <w:spacing w:val="2"/>
              <w:sz w:val="15"/>
              <w:szCs w:val="15"/>
            </w:rPr>
          </w:pPr>
          <w:r w:rsidRPr="00AD3F2B">
            <w:rPr>
              <w:spacing w:val="2"/>
              <w:sz w:val="15"/>
              <w:szCs w:val="15"/>
            </w:rPr>
            <w:t>AUTONOME PROVINZ BOZEN - SÜDTIROL</w:t>
          </w:r>
        </w:p>
      </w:tc>
      <w:tc>
        <w:tcPr>
          <w:tcW w:w="851" w:type="dxa"/>
          <w:vMerge w:val="restart"/>
        </w:tcPr>
        <w:p w:rsidR="00AD3F2B" w:rsidRPr="00AD3F2B" w:rsidRDefault="00AD3F2B">
          <w:pPr>
            <w:snapToGrid w:val="0"/>
            <w:jc w:val="center"/>
            <w:rPr>
              <w:spacing w:val="-2"/>
              <w:sz w:val="15"/>
              <w:szCs w:val="15"/>
              <w:lang w:val="it-IT"/>
            </w:rPr>
          </w:pPr>
          <w:r w:rsidRPr="00AD3F2B">
            <w:rPr>
              <w:noProof/>
              <w:lang w:val="de-DE" w:eastAsia="de-DE"/>
            </w:rPr>
            <w:drawing>
              <wp:inline distT="0" distB="0" distL="0" distR="0" wp14:anchorId="18171082" wp14:editId="63D4B5A0">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D3F2B" w:rsidRPr="00AD3F2B" w:rsidRDefault="00AD3F2B">
          <w:pPr>
            <w:pStyle w:val="Intestazione"/>
            <w:tabs>
              <w:tab w:val="clear" w:pos="4536"/>
              <w:tab w:val="clear" w:pos="9072"/>
            </w:tabs>
            <w:snapToGrid w:val="0"/>
            <w:spacing w:before="220" w:after="60"/>
            <w:rPr>
              <w:spacing w:val="-2"/>
              <w:sz w:val="15"/>
              <w:szCs w:val="15"/>
              <w:lang w:val="it-IT"/>
            </w:rPr>
          </w:pPr>
          <w:r w:rsidRPr="00AD3F2B">
            <w:rPr>
              <w:spacing w:val="-2"/>
              <w:sz w:val="15"/>
              <w:szCs w:val="15"/>
              <w:lang w:val="it-IT"/>
            </w:rPr>
            <w:t>PROVINCIA AUTONOMA DI BOLZANO - ALTO ADIGE</w:t>
          </w:r>
        </w:p>
      </w:tc>
    </w:tr>
    <w:tr w:rsidR="00AD3F2B" w:rsidRPr="00755FCC">
      <w:trPr>
        <w:cantSplit/>
      </w:trPr>
      <w:tc>
        <w:tcPr>
          <w:tcW w:w="5245" w:type="dxa"/>
          <w:tcBorders>
            <w:top w:val="single" w:sz="2" w:space="0" w:color="000000"/>
          </w:tcBorders>
        </w:tcPr>
        <w:p w:rsidR="00AD3F2B" w:rsidRPr="00AD3F2B" w:rsidRDefault="00AD3F2B">
          <w:pPr>
            <w:snapToGrid w:val="0"/>
            <w:spacing w:before="80" w:line="180" w:lineRule="exact"/>
            <w:jc w:val="right"/>
            <w:rPr>
              <w:sz w:val="16"/>
              <w:szCs w:val="16"/>
              <w:lang w:val="it-IT"/>
            </w:rPr>
          </w:pPr>
        </w:p>
      </w:tc>
      <w:tc>
        <w:tcPr>
          <w:tcW w:w="851" w:type="dxa"/>
          <w:vMerge/>
        </w:tcPr>
        <w:p w:rsidR="00AD3F2B" w:rsidRPr="00AD3F2B" w:rsidRDefault="00AD3F2B">
          <w:pPr>
            <w:rPr>
              <w:lang w:val="it-IT"/>
            </w:rPr>
          </w:pPr>
        </w:p>
      </w:tc>
      <w:tc>
        <w:tcPr>
          <w:tcW w:w="5245" w:type="dxa"/>
          <w:tcBorders>
            <w:top w:val="single" w:sz="2" w:space="0" w:color="000000"/>
          </w:tcBorders>
        </w:tcPr>
        <w:p w:rsidR="00AD3F2B" w:rsidRPr="00AD3F2B" w:rsidRDefault="00AD3F2B">
          <w:pPr>
            <w:snapToGrid w:val="0"/>
            <w:spacing w:before="80" w:line="180" w:lineRule="exact"/>
            <w:ind w:right="856"/>
            <w:jc w:val="right"/>
          </w:pPr>
          <w:r w:rsidRPr="00AD3F2B">
            <w:rPr>
              <w:rStyle w:val="Numeropagina"/>
              <w:rFonts w:cs="Arial"/>
              <w:sz w:val="16"/>
              <w:szCs w:val="16"/>
            </w:rPr>
            <w:t xml:space="preserve">Pag. </w:t>
          </w:r>
          <w:r w:rsidRPr="00AD3F2B">
            <w:rPr>
              <w:rStyle w:val="Numeropagina"/>
              <w:rFonts w:cs="Arial"/>
              <w:sz w:val="16"/>
              <w:szCs w:val="16"/>
            </w:rPr>
            <w:fldChar w:fldCharType="begin"/>
          </w:r>
          <w:r w:rsidRPr="00AD3F2B">
            <w:rPr>
              <w:rStyle w:val="Numeropagina"/>
              <w:rFonts w:cs="Arial"/>
              <w:sz w:val="16"/>
              <w:szCs w:val="16"/>
            </w:rPr>
            <w:instrText xml:space="preserve"> PAGE </w:instrText>
          </w:r>
          <w:r w:rsidRPr="00AD3F2B">
            <w:rPr>
              <w:rStyle w:val="Numeropagina"/>
              <w:rFonts w:cs="Arial"/>
              <w:sz w:val="16"/>
              <w:szCs w:val="16"/>
            </w:rPr>
            <w:fldChar w:fldCharType="separate"/>
          </w:r>
          <w:r w:rsidRPr="00AD3F2B">
            <w:rPr>
              <w:rStyle w:val="Numeropagina"/>
              <w:rFonts w:cs="Arial"/>
              <w:noProof/>
              <w:sz w:val="16"/>
              <w:szCs w:val="16"/>
            </w:rPr>
            <w:t>19</w:t>
          </w:r>
          <w:r w:rsidRPr="00AD3F2B">
            <w:rPr>
              <w:rStyle w:val="Numeropagina"/>
              <w:rFonts w:cs="Arial"/>
              <w:sz w:val="16"/>
              <w:szCs w:val="16"/>
            </w:rPr>
            <w:fldChar w:fldCharType="end"/>
          </w:r>
        </w:p>
      </w:tc>
    </w:tr>
  </w:tbl>
  <w:p w:rsidR="00AD3F2B" w:rsidRDefault="00AD3F2B">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D3F2B" w:rsidRPr="00B46E13" w:rsidTr="006910A4">
      <w:trPr>
        <w:cantSplit/>
        <w:trHeight w:hRule="exact" w:val="460"/>
      </w:trPr>
      <w:tc>
        <w:tcPr>
          <w:tcW w:w="4990" w:type="dxa"/>
        </w:tcPr>
        <w:p w:rsidR="00AD3F2B" w:rsidRPr="00AD3F2B" w:rsidRDefault="00AD3F2B">
          <w:pPr>
            <w:pStyle w:val="NameNachname"/>
            <w:snapToGrid w:val="0"/>
            <w:spacing w:before="200" w:after="40" w:line="100" w:lineRule="atLeast"/>
            <w:rPr>
              <w:spacing w:val="2"/>
            </w:rPr>
          </w:pPr>
          <w:r w:rsidRPr="00AD3F2B">
            <w:rPr>
              <w:spacing w:val="2"/>
            </w:rPr>
            <w:t>AUTONOME PROVINZ BOZEN - SÜDTIROL</w:t>
          </w:r>
        </w:p>
      </w:tc>
      <w:tc>
        <w:tcPr>
          <w:tcW w:w="1361" w:type="dxa"/>
          <w:vMerge w:val="restart"/>
        </w:tcPr>
        <w:p w:rsidR="00AD3F2B" w:rsidRPr="00AD3F2B" w:rsidRDefault="00AD3F2B">
          <w:pPr>
            <w:snapToGrid w:val="0"/>
            <w:jc w:val="center"/>
            <w:rPr>
              <w:spacing w:val="-2"/>
              <w:lang w:val="it-IT"/>
            </w:rPr>
          </w:pPr>
          <w:r w:rsidRPr="00AD3F2B">
            <w:rPr>
              <w:noProof/>
              <w:lang w:val="de-DE" w:eastAsia="de-DE"/>
            </w:rPr>
            <w:drawing>
              <wp:inline distT="0" distB="0" distL="0" distR="0" wp14:anchorId="47E0FB08" wp14:editId="3B0AE661">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D3F2B" w:rsidRPr="00AD3F2B" w:rsidRDefault="00AD3F2B">
          <w:pPr>
            <w:pStyle w:val="Intestazione"/>
            <w:tabs>
              <w:tab w:val="clear" w:pos="4536"/>
              <w:tab w:val="clear" w:pos="9072"/>
            </w:tabs>
            <w:snapToGrid w:val="0"/>
            <w:spacing w:before="200" w:after="40"/>
            <w:rPr>
              <w:spacing w:val="-2"/>
              <w:lang w:val="it-IT"/>
            </w:rPr>
          </w:pPr>
          <w:r w:rsidRPr="00AD3F2B">
            <w:rPr>
              <w:spacing w:val="-2"/>
              <w:lang w:val="it-IT"/>
            </w:rPr>
            <w:t>PROVINCIA AUTONOMA DI BOLZANO - ALTO ADIGE</w:t>
          </w:r>
        </w:p>
      </w:tc>
    </w:tr>
    <w:tr w:rsidR="00AD3F2B" w:rsidRPr="00B46E13" w:rsidTr="004E684D">
      <w:trPr>
        <w:cantSplit/>
        <w:trHeight w:hRule="exact" w:val="1242"/>
      </w:trPr>
      <w:tc>
        <w:tcPr>
          <w:tcW w:w="4990" w:type="dxa"/>
          <w:tcBorders>
            <w:top w:val="single" w:sz="2" w:space="0" w:color="000000"/>
          </w:tcBorders>
        </w:tcPr>
        <w:p w:rsidR="00AD3F2B" w:rsidRPr="00AD3F2B" w:rsidRDefault="00AD3F2B" w:rsidP="005A5AC2">
          <w:pPr>
            <w:spacing w:before="70" w:line="200" w:lineRule="exact"/>
            <w:jc w:val="right"/>
            <w:rPr>
              <w:b/>
              <w:sz w:val="18"/>
              <w:lang w:val="de-DE"/>
            </w:rPr>
          </w:pPr>
          <w:r w:rsidRPr="00AD3F2B">
            <w:rPr>
              <w:b/>
              <w:sz w:val="18"/>
              <w:lang w:val="de-DE"/>
            </w:rPr>
            <w:t>AOV - Agentur für die Verfahren und die Aufsicht im Bereich öffentliche Bau-, Dienstleistungs- und Lieferaufträge</w:t>
          </w:r>
        </w:p>
        <w:p w:rsidR="00AD3F2B" w:rsidRPr="00AD3F2B" w:rsidRDefault="00AD3F2B" w:rsidP="005A5AC2">
          <w:pPr>
            <w:spacing w:before="70" w:line="200" w:lineRule="exact"/>
            <w:jc w:val="right"/>
            <w:rPr>
              <w:sz w:val="18"/>
              <w:lang w:val="de-DE"/>
            </w:rPr>
          </w:pPr>
          <w:r w:rsidRPr="00AD3F2B">
            <w:rPr>
              <w:sz w:val="18"/>
              <w:lang w:val="de-DE"/>
            </w:rPr>
            <w:t>EVS DL - Einheitliche Vergabestelle Dienstleistungen und Lieferungen</w:t>
          </w:r>
        </w:p>
        <w:p w:rsidR="00AD3F2B" w:rsidRPr="00AD3F2B" w:rsidRDefault="00AD3F2B">
          <w:pPr>
            <w:spacing w:before="60" w:line="200" w:lineRule="exact"/>
            <w:jc w:val="right"/>
            <w:rPr>
              <w:b/>
              <w:bCs/>
              <w:sz w:val="18"/>
              <w:szCs w:val="18"/>
              <w:lang w:val="de-DE"/>
            </w:rPr>
          </w:pPr>
        </w:p>
      </w:tc>
      <w:tc>
        <w:tcPr>
          <w:tcW w:w="1361" w:type="dxa"/>
          <w:vMerge/>
        </w:tcPr>
        <w:p w:rsidR="00AD3F2B" w:rsidRPr="00AD3F2B" w:rsidRDefault="00AD3F2B">
          <w:pPr>
            <w:rPr>
              <w:lang w:val="de-DE"/>
            </w:rPr>
          </w:pPr>
        </w:p>
      </w:tc>
      <w:tc>
        <w:tcPr>
          <w:tcW w:w="4990" w:type="dxa"/>
          <w:tcBorders>
            <w:top w:val="single" w:sz="2" w:space="0" w:color="000000"/>
          </w:tcBorders>
        </w:tcPr>
        <w:p w:rsidR="00AD3F2B" w:rsidRPr="00AD3F2B" w:rsidRDefault="00AD3F2B" w:rsidP="005A5AC2">
          <w:pPr>
            <w:spacing w:before="70" w:line="200" w:lineRule="exact"/>
            <w:rPr>
              <w:b/>
              <w:sz w:val="18"/>
              <w:lang w:val="it-IT"/>
            </w:rPr>
          </w:pPr>
          <w:r w:rsidRPr="00AD3F2B">
            <w:rPr>
              <w:b/>
              <w:sz w:val="18"/>
              <w:lang w:val="it-IT"/>
            </w:rPr>
            <w:t>ACP - Agenzia per i procedimenti e la vigilanza in materia di contratti pubblici di lavori, servizi e forniture</w:t>
          </w:r>
        </w:p>
        <w:p w:rsidR="00AD3F2B" w:rsidRPr="00AD3F2B" w:rsidRDefault="00AD3F2B">
          <w:pPr>
            <w:spacing w:before="70" w:line="200" w:lineRule="exact"/>
            <w:rPr>
              <w:sz w:val="18"/>
              <w:szCs w:val="18"/>
              <w:lang w:val="it-IT"/>
            </w:rPr>
          </w:pPr>
          <w:r w:rsidRPr="00AD3F2B">
            <w:rPr>
              <w:sz w:val="18"/>
              <w:lang w:val="it-IT"/>
            </w:rPr>
            <w:br/>
            <w:t>SUA SF - Stazione Unica Appaltante Servizi e Forniture</w:t>
          </w:r>
        </w:p>
      </w:tc>
    </w:tr>
  </w:tbl>
  <w:p w:rsidR="00AD3F2B" w:rsidRPr="00C814E9" w:rsidRDefault="00AD3F2B">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2B"/>
    <w:rsid w:val="000032A8"/>
    <w:rsid w:val="00010E67"/>
    <w:rsid w:val="0001188A"/>
    <w:rsid w:val="00015028"/>
    <w:rsid w:val="000166B8"/>
    <w:rsid w:val="00022247"/>
    <w:rsid w:val="00024245"/>
    <w:rsid w:val="00030E03"/>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807B2"/>
    <w:rsid w:val="000869F3"/>
    <w:rsid w:val="00092646"/>
    <w:rsid w:val="00096740"/>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4B0C"/>
    <w:rsid w:val="00187C62"/>
    <w:rsid w:val="00194B83"/>
    <w:rsid w:val="001A00F4"/>
    <w:rsid w:val="001A17CD"/>
    <w:rsid w:val="001A2B90"/>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55FCC"/>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AA8"/>
    <w:rsid w:val="00921D83"/>
    <w:rsid w:val="00924FA2"/>
    <w:rsid w:val="009263A9"/>
    <w:rsid w:val="00927C99"/>
    <w:rsid w:val="009308B6"/>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E7F46"/>
    <w:rsid w:val="009F0BC8"/>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5ACB"/>
    <w:rsid w:val="00AB6E65"/>
    <w:rsid w:val="00AC0853"/>
    <w:rsid w:val="00AC0FF5"/>
    <w:rsid w:val="00AC1FEB"/>
    <w:rsid w:val="00AC207A"/>
    <w:rsid w:val="00AC534A"/>
    <w:rsid w:val="00AC5E3D"/>
    <w:rsid w:val="00AC636B"/>
    <w:rsid w:val="00AD3F2B"/>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46E13"/>
    <w:rsid w:val="00B5088C"/>
    <w:rsid w:val="00B51116"/>
    <w:rsid w:val="00B54158"/>
    <w:rsid w:val="00B54243"/>
    <w:rsid w:val="00B57AB5"/>
    <w:rsid w:val="00B6311E"/>
    <w:rsid w:val="00B65047"/>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3B0"/>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E4527"/>
    <w:rsid w:val="00CE4758"/>
    <w:rsid w:val="00CE4C36"/>
    <w:rsid w:val="00CE79CE"/>
    <w:rsid w:val="00CF06E4"/>
    <w:rsid w:val="00CF0881"/>
    <w:rsid w:val="00CF1943"/>
    <w:rsid w:val="00CF5371"/>
    <w:rsid w:val="00CF7067"/>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491A"/>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1"/>
    <o:shapelayout v:ext="edit">
      <o:idmap v:ext="edit" data="1"/>
    </o:shapelayout>
  </w:shapeDefaults>
  <w:decimalSymbol w:val=","/>
  <w:listSeparator w:val=";"/>
  <w15:chartTrackingRefBased/>
  <w15:docId w15:val="{BC956665-5446-45C5-8778-241B85F1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2CBF2-9ACF-4662-B7E1-54500E6F7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18</Pages>
  <Words>3800</Words>
  <Characters>29250</Characters>
  <Application>Microsoft Office Word</Application>
  <DocSecurity>0</DocSecurity>
  <Lines>243</Lines>
  <Paragraphs>65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32985</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6</cp:revision>
  <cp:lastPrinted>2019-12-13T09:51:00Z</cp:lastPrinted>
  <dcterms:created xsi:type="dcterms:W3CDTF">2021-02-18T11:29:00Z</dcterms:created>
  <dcterms:modified xsi:type="dcterms:W3CDTF">2021-02-25T10:23:00Z</dcterms:modified>
</cp:coreProperties>
</file>